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sdt>
      <w:sdtPr>
        <w:id w:val="-897519588"/>
        <w:docPartObj>
          <w:docPartGallery w:val="Cover Pages"/>
          <w:docPartUnique/>
        </w:docPartObj>
      </w:sdtPr>
      <w:sdtEndPr>
        <w:rPr>
          <w:rFonts w:cstheme="minorHAnsi"/>
        </w:rPr>
      </w:sdtEndPr>
      <w:sdtContent>
        <w:p w14:paraId="16760A9C" w14:textId="5C04D571" w:rsidR="005B667D" w:rsidRDefault="00C807E7" w:rsidP="00C80D71">
          <w:r>
            <w:rPr>
              <w:rFonts w:cstheme="minorHAnsi"/>
              <w:noProof/>
              <w:sz w:val="22"/>
              <w:szCs w:val="22"/>
            </w:rPr>
            <mc:AlternateContent>
              <mc:Choice Requires="wpg">
                <w:drawing>
                  <wp:anchor distT="0" distB="0" distL="114300" distR="114300" simplePos="0" relativeHeight="251658752" behindDoc="0" locked="0" layoutInCell="1" allowOverlap="1" wp14:anchorId="3D1B1E3E" wp14:editId="407D3E9C">
                    <wp:simplePos x="0" y="0"/>
                    <wp:positionH relativeFrom="page">
                      <wp:posOffset>584200</wp:posOffset>
                    </wp:positionH>
                    <wp:positionV relativeFrom="margin">
                      <wp:align>center</wp:align>
                    </wp:positionV>
                    <wp:extent cx="228600" cy="9144000"/>
                    <wp:effectExtent l="0" t="0" r="9525" b="0"/>
                    <wp:wrapNone/>
                    <wp:docPr id="642132658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459345648" name="Obdélník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7816421" name="Obdélník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group w14:anchorId="43528D43" id="Skupina 1" o:spid="_x0000_s1026" style="position:absolute;margin-left:46pt;margin-top:0;width:18pt;height:10in;z-index:251658752;mso-width-percent:29;mso-height-percent:909;mso-position-horizontal-relative:page;mso-position-vertical:center;mso-position-vertical-relative:margin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">
                    <v:rect id="Obdélník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" fillcolor="#851c00 [3205]" stroked="f" strokeweight="1pt"/>
                    <v:rect id="Obdélník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" fillcolor="#851c00 [3204]" stroked="f" strokeweight="1pt">
                      <o:lock v:ext="edit" aspectratio="t"/>
                    </v:rect>
                    <w10:wrap anchorx="page" anchory="margin"/>
                  </v:group>
                </w:pict>
              </mc:Fallback>
            </mc:AlternateContent>
          </w:r>
        </w:p>
        <w:p w14:paraId="78BDFBAB" w14:textId="2FE414F5" w:rsidR="00387596" w:rsidRDefault="00387596" w:rsidP="00C80D71">
          <w:pPr>
            <w:rPr>
              <w:rFonts w:cstheme="minorHAnsi"/>
              <w:sz w:val="22"/>
              <w:szCs w:val="22"/>
            </w:rPr>
          </w:pPr>
        </w:p>
        <w:p w14:paraId="09D52ED6" w14:textId="77777777" w:rsidR="00387596" w:rsidRDefault="00387596" w:rsidP="00C80D71">
          <w:pPr>
            <w:rPr>
              <w:rFonts w:cstheme="minorHAnsi"/>
              <w:sz w:val="22"/>
              <w:szCs w:val="22"/>
            </w:rPr>
          </w:pPr>
        </w:p>
        <w:p w14:paraId="32ACD363" w14:textId="77777777" w:rsidR="00387596" w:rsidRDefault="00387596" w:rsidP="00C80D71">
          <w:pPr>
            <w:rPr>
              <w:rFonts w:cstheme="minorHAnsi"/>
              <w:sz w:val="22"/>
              <w:szCs w:val="22"/>
            </w:rPr>
          </w:pPr>
        </w:p>
        <w:p w14:paraId="2A6E4B2F" w14:textId="77777777" w:rsidR="00387596" w:rsidRDefault="00387596" w:rsidP="00C80D71">
          <w:pPr>
            <w:rPr>
              <w:rFonts w:cstheme="minorHAnsi"/>
              <w:sz w:val="22"/>
              <w:szCs w:val="22"/>
            </w:rPr>
          </w:pPr>
        </w:p>
        <w:p w14:paraId="0041F28B" w14:textId="77777777" w:rsidR="00387596" w:rsidRDefault="00387596" w:rsidP="00C80D71">
          <w:pPr>
            <w:rPr>
              <w:rFonts w:cstheme="minorHAnsi"/>
              <w:sz w:val="22"/>
              <w:szCs w:val="22"/>
            </w:rPr>
          </w:pPr>
        </w:p>
        <w:p w14:paraId="4596A078" w14:textId="77777777" w:rsidR="00387596" w:rsidRDefault="00387596" w:rsidP="00C80D71">
          <w:pPr>
            <w:rPr>
              <w:rFonts w:cstheme="minorHAnsi"/>
              <w:sz w:val="22"/>
              <w:szCs w:val="22"/>
            </w:rPr>
          </w:pPr>
        </w:p>
        <w:p w14:paraId="3A9FB6C2" w14:textId="77777777" w:rsidR="00387596" w:rsidRDefault="00387596" w:rsidP="00C80D71">
          <w:pPr>
            <w:rPr>
              <w:rFonts w:cstheme="minorHAnsi"/>
              <w:sz w:val="22"/>
              <w:szCs w:val="22"/>
            </w:rPr>
          </w:pPr>
        </w:p>
        <w:p w14:paraId="1B22C72E" w14:textId="77777777" w:rsidR="00387596" w:rsidRDefault="00387596" w:rsidP="00C80D71">
          <w:pPr>
            <w:rPr>
              <w:rFonts w:cstheme="minorHAnsi"/>
              <w:sz w:val="22"/>
              <w:szCs w:val="22"/>
            </w:rPr>
          </w:pPr>
        </w:p>
        <w:p w14:paraId="5C91102B" w14:textId="77777777" w:rsidR="00387596" w:rsidRDefault="00387596" w:rsidP="00C80D71">
          <w:pPr>
            <w:rPr>
              <w:rFonts w:cstheme="minorHAnsi"/>
              <w:sz w:val="22"/>
              <w:szCs w:val="22"/>
            </w:rPr>
          </w:pPr>
        </w:p>
        <w:p w14:paraId="7C1F6748" w14:textId="397C02E4" w:rsidR="005B667D" w:rsidRDefault="005B667D" w:rsidP="00C80D71">
          <w:pPr>
            <w:rPr>
              <w:rFonts w:cstheme="minorHAnsi"/>
              <w:bCs/>
              <w:smallCaps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0F83697F" wp14:editId="7439E5FF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ové pole 2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3B3B34" w:themeColor="text2" w:themeShade="BF"/>
                                    <w:sz w:val="40"/>
                                    <w:szCs w:val="40"/>
                                  </w:rPr>
                                  <w:alias w:val="Datum publikování"/>
                                  <w:tag w:val=""/>
                                  <w:id w:val="400952559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d. MMMM 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BCA1E81" w14:textId="2229BF74" w:rsidR="005B667D" w:rsidRDefault="008C3664" w:rsidP="008C3664">
                                    <w:pPr>
                                      <w:pStyle w:val="Bezmezer"/>
                                      <w:numPr>
                                        <w:ilvl w:val="0"/>
                                        <w:numId w:val="48"/>
                                      </w:numPr>
                                      <w:jc w:val="right"/>
                                      <w:rPr>
                                        <w:caps/>
                                        <w:color w:val="3B3B34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3B3B34" w:themeColor="text2" w:themeShade="BF"/>
                                        <w:sz w:val="40"/>
                                        <w:szCs w:val="40"/>
                                      </w:rPr>
                                      <w:t>souhrnná technická zpráva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0F83697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1" o:spid="_x0000_s1026" type="#_x0000_t202" style="position:absolute;left:0;text-align:left;margin-left:0;margin-top:0;width:288.25pt;height:287.5pt;z-index:251668480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3B3B34" w:themeColor="text2" w:themeShade="BF"/>
                              <w:sz w:val="40"/>
                              <w:szCs w:val="40"/>
                            </w:rPr>
                            <w:alias w:val="Datum publikování"/>
                            <w:tag w:val=""/>
                            <w:id w:val="400952559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d. 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BCA1E81" w14:textId="2229BF74" w:rsidR="005B667D" w:rsidRDefault="008C3664" w:rsidP="008C3664">
                              <w:pPr>
                                <w:pStyle w:val="Bezmezer"/>
                                <w:numPr>
                                  <w:ilvl w:val="0"/>
                                  <w:numId w:val="48"/>
                                </w:numPr>
                                <w:jc w:val="right"/>
                                <w:rPr>
                                  <w:caps/>
                                  <w:color w:val="3B3B34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3B3B34" w:themeColor="text2" w:themeShade="BF"/>
                                  <w:sz w:val="40"/>
                                  <w:szCs w:val="40"/>
                                </w:rPr>
                                <w:t>souhrnná technická zpráva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8DA0DC6" wp14:editId="5A8C0BDA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8949055</wp:posOffset>
                        </wp:positionV>
                      </mc:Fallback>
                    </mc:AlternateContent>
                    <wp:extent cx="5753100" cy="652780"/>
                    <wp:effectExtent l="0" t="0" r="10160" b="14605"/>
                    <wp:wrapSquare wrapText="bothSides"/>
                    <wp:docPr id="112" name="Textové pol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alias w:val="Autor"/>
                                  <w:tag w:val=""/>
                                  <w:id w:val="190179614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40123AF" w14:textId="7EB81BA4" w:rsidR="005B667D" w:rsidRDefault="00C020ED">
                                    <w:pPr>
                                      <w:pStyle w:val="Bezmezer"/>
                                      <w:jc w:val="right"/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 xml:space="preserve">Ing. </w:t>
                                    </w:r>
                                    <w:r w:rsidR="005B667D"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Jitka Vágnerová</w:t>
                                    </w:r>
                                  </w:p>
                                </w:sdtContent>
                              </w:sdt>
                              <w:p w14:paraId="6AC2F532" w14:textId="262E1B56" w:rsidR="005B667D" w:rsidRDefault="00C020ED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>Atelier v 8 spol. s. r. o.</w:t>
                                </w:r>
                              </w:p>
                              <w:p w14:paraId="11723EDA" w14:textId="757220D3" w:rsidR="00F54E9E" w:rsidRDefault="00356B17" w:rsidP="00F54E9E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bookmarkStart w:id="0" w:name="_Hlk191019614"/>
                                <w:r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>Březen</w:t>
                                </w:r>
                                <w:r w:rsidR="00F54E9E"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202</w:t>
                                </w:r>
                                <w:r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  <w:bookmarkEnd w:id="0"/>
                              <w:p w14:paraId="01037053" w14:textId="66E1EAD1" w:rsidR="00F54E9E" w:rsidRDefault="00B35579" w:rsidP="00F54E9E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Adresa"/>
                                    <w:tag w:val=""/>
                                    <w:id w:val="-2011430766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F54E9E"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54456C7C" w14:textId="1C1D13C1" w:rsidR="005B667D" w:rsidRDefault="00B35579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Adresa"/>
                                    <w:tag w:val="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C020ED"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5B667D"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w14:anchorId="38DA0DC6" id="Textové pole 22" o:spid="_x0000_s1027" type="#_x0000_t202" style="position:absolute;left:0;text-align:left;margin-left:0;margin-top:0;width:453pt;height:51.4pt;z-index:251660288;visibility:visible;mso-wrap-style:square;mso-width-percent:734;mso-height-percent:80;mso-left-percent:150;mso-top-percent:837;mso-wrap-distance-left:9pt;mso-wrap-distance-top:0;mso-wrap-distance-right:9pt;mso-wrap-distance-bottom:0;mso-position-horizontal-relative:page;mso-position-vertical-relative:page;mso-width-percent:734;mso-height-percent:80;mso-left-percent:15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  <w:alias w:val="Autor"/>
                            <w:tag w:val=""/>
                            <w:id w:val="190179614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740123AF" w14:textId="7EB81BA4" w:rsidR="005B667D" w:rsidRDefault="00C020ED">
                              <w:pPr>
                                <w:pStyle w:val="Bezmezer"/>
                                <w:jc w:val="right"/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 xml:space="preserve">Ing. </w:t>
                              </w:r>
                              <w:r w:rsidR="005B667D"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Jitka Vágnerová</w:t>
                              </w:r>
                            </w:p>
                          </w:sdtContent>
                        </w:sdt>
                        <w:p w14:paraId="6AC2F532" w14:textId="262E1B56" w:rsidR="005B667D" w:rsidRDefault="00C020ED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r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  <w:t>Atelier v 8 spol. s. r. o.</w:t>
                          </w:r>
                        </w:p>
                        <w:p w14:paraId="11723EDA" w14:textId="757220D3" w:rsidR="00F54E9E" w:rsidRDefault="00356B17" w:rsidP="00F54E9E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bookmarkStart w:id="1" w:name="_Hlk191019614"/>
                          <w:r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  <w:t>Březen</w:t>
                          </w:r>
                          <w:r w:rsidR="00F54E9E"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202</w:t>
                          </w:r>
                          <w:r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  <w:t>5</w:t>
                          </w:r>
                        </w:p>
                        <w:bookmarkEnd w:id="1"/>
                        <w:p w14:paraId="01037053" w14:textId="66E1EAD1" w:rsidR="00F54E9E" w:rsidRDefault="00B35579" w:rsidP="00F54E9E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Adresa"/>
                              <w:tag w:val=""/>
                              <w:id w:val="-2011430766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F54E9E"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54456C7C" w14:textId="1C1D13C1" w:rsidR="005B667D" w:rsidRDefault="00B35579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Adresa"/>
                              <w:tag w:val="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C020ED"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sdtContent>
                          </w:sdt>
                          <w:r w:rsidR="005B667D"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4144" behindDoc="0" locked="0" layoutInCell="1" allowOverlap="1" wp14:anchorId="174549FD" wp14:editId="47BB2424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45500</wp14:pctPosVOffset>
                        </wp:positionV>
                      </mc:Choice>
                      <mc:Fallback>
                        <wp:positionV relativeFrom="page">
                          <wp:posOffset>4864735</wp:posOffset>
                        </wp:positionV>
                      </mc:Fallback>
                    </mc:AlternateContent>
                    <wp:extent cx="5753100" cy="525780"/>
                    <wp:effectExtent l="0" t="0" r="13335" b="5080"/>
                    <wp:wrapSquare wrapText="bothSides"/>
                    <wp:docPr id="113" name="Textové pol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525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CD199A" w14:textId="55603B12" w:rsidR="00B34A95" w:rsidRDefault="00B35579" w:rsidP="009E770D">
                                <w:pPr>
                                  <w:pStyle w:val="Bezmezer"/>
                                  <w:jc w:val="right"/>
                                  <w:rPr>
                                    <w:smallCaps/>
                                    <w:color w:val="505046" w:themeColor="text2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3B3B34" w:themeColor="text2" w:themeShade="BF"/>
                                      <w:sz w:val="52"/>
                                      <w:szCs w:val="52"/>
                                    </w:rPr>
                                    <w:alias w:val="Název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6E06B8" w:rsidRPr="00C666A2">
                                      <w:rPr>
                                        <w:caps/>
                                        <w:color w:val="3B3B34" w:themeColor="text2" w:themeShade="BF"/>
                                        <w:sz w:val="52"/>
                                        <w:szCs w:val="52"/>
                                      </w:rPr>
                                      <w:t>PARK U CIHELNY IVANČICE</w:t>
                                    </w:r>
                                    <w:r w:rsidR="00C666A2" w:rsidRPr="00C666A2">
                                      <w:rPr>
                                        <w:caps/>
                                        <w:color w:val="3B3B34" w:themeColor="text2" w:themeShade="BF"/>
                                        <w:sz w:val="52"/>
                                        <w:szCs w:val="52"/>
                                      </w:rPr>
                                      <w:br/>
                                      <w:t>- I. etapa</w:t>
                                    </w:r>
                                  </w:sdtContent>
                                </w:sdt>
                                <w:r w:rsidR="00B34A95">
                                  <w:rPr>
                                    <w:smallCaps/>
                                    <w:color w:val="505046" w:themeColor="text2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</w:p>
                              <w:p w14:paraId="6A653556" w14:textId="6165B151" w:rsidR="005B667D" w:rsidRDefault="00B35579">
                                <w:pPr>
                                  <w:pStyle w:val="Bezmezer"/>
                                  <w:jc w:val="right"/>
                                  <w:rPr>
                                    <w:smallCaps/>
                                    <w:color w:val="505046" w:themeColor="text2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smallCaps/>
                                      <w:color w:val="505046" w:themeColor="text2"/>
                                      <w:sz w:val="36"/>
                                      <w:szCs w:val="36"/>
                                    </w:rPr>
                                    <w:alias w:val="Podtitul"/>
                                    <w:tag w:val=""/>
                                    <w:id w:val="1615247542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B7210E">
                                      <w:rPr>
                                        <w:smallCaps/>
                                        <w:color w:val="505046" w:themeColor="text2"/>
                                        <w:sz w:val="36"/>
                                        <w:szCs w:val="36"/>
                                      </w:rPr>
                                      <w:t xml:space="preserve">dokumentace pro </w:t>
                                    </w:r>
                                    <w:r w:rsidR="00581FA5">
                                      <w:rPr>
                                        <w:smallCaps/>
                                        <w:color w:val="505046" w:themeColor="text2"/>
                                        <w:sz w:val="36"/>
                                        <w:szCs w:val="36"/>
                                      </w:rPr>
                                      <w:t>provádění stavby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74549FD" id="Textové pole 23" o:spid="_x0000_s1028" type="#_x0000_t202" style="position:absolute;left:0;text-align:left;margin-left:0;margin-top:0;width:453pt;height:41.4pt;z-index:251654144;visibility:visible;mso-wrap-style:square;mso-width-percent:734;mso-height-percent:363;mso-left-percent:150;mso-top-percent:455;mso-wrap-distance-left:9pt;mso-wrap-distance-top:0;mso-wrap-distance-right:9pt;mso-wrap-distance-bottom:0;mso-position-horizontal-relative:page;mso-position-vertical-relative:page;mso-width-percent:734;mso-height-percent:363;mso-left-percent:150;mso-top-percent:45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" filled="f" stroked="f" strokeweight=".5pt">
                    <v:textbox inset="0,0,0,0">
                      <w:txbxContent>
                        <w:p w14:paraId="78CD199A" w14:textId="55603B12" w:rsidR="00B34A95" w:rsidRDefault="00B35579" w:rsidP="009E770D">
                          <w:pPr>
                            <w:pStyle w:val="Bezmezer"/>
                            <w:jc w:val="right"/>
                            <w:rPr>
                              <w:smallCaps/>
                              <w:color w:val="505046" w:themeColor="text2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aps/>
                                <w:color w:val="3B3B34" w:themeColor="text2" w:themeShade="BF"/>
                                <w:sz w:val="52"/>
                                <w:szCs w:val="52"/>
                              </w:rPr>
                              <w:alias w:val="Název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6E06B8" w:rsidRPr="00C666A2">
                                <w:rPr>
                                  <w:caps/>
                                  <w:color w:val="3B3B34" w:themeColor="text2" w:themeShade="BF"/>
                                  <w:sz w:val="52"/>
                                  <w:szCs w:val="52"/>
                                </w:rPr>
                                <w:t>PARK U CIHELNY IVANČICE</w:t>
                              </w:r>
                              <w:r w:rsidR="00C666A2" w:rsidRPr="00C666A2">
                                <w:rPr>
                                  <w:caps/>
                                  <w:color w:val="3B3B34" w:themeColor="text2" w:themeShade="BF"/>
                                  <w:sz w:val="52"/>
                                  <w:szCs w:val="52"/>
                                </w:rPr>
                                <w:br/>
                                <w:t>- I. etapa</w:t>
                              </w:r>
                            </w:sdtContent>
                          </w:sdt>
                          <w:r w:rsidR="00B34A95">
                            <w:rPr>
                              <w:smallCaps/>
                              <w:color w:val="505046" w:themeColor="text2"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6A653556" w14:textId="6165B151" w:rsidR="005B667D" w:rsidRDefault="00B35579">
                          <w:pPr>
                            <w:pStyle w:val="Bezmezer"/>
                            <w:jc w:val="right"/>
                            <w:rPr>
                              <w:smallCaps/>
                              <w:color w:val="505046" w:themeColor="text2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smallCaps/>
                                <w:color w:val="505046" w:themeColor="text2"/>
                                <w:sz w:val="36"/>
                                <w:szCs w:val="36"/>
                              </w:rPr>
                              <w:alias w:val="Podtitul"/>
                              <w:tag w:val=""/>
                              <w:id w:val="1615247542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B7210E">
                                <w:rPr>
                                  <w:smallCaps/>
                                  <w:color w:val="505046" w:themeColor="text2"/>
                                  <w:sz w:val="36"/>
                                  <w:szCs w:val="36"/>
                                </w:rPr>
                                <w:t xml:space="preserve">dokumentace pro </w:t>
                              </w:r>
                              <w:r w:rsidR="00581FA5">
                                <w:rPr>
                                  <w:smallCaps/>
                                  <w:color w:val="505046" w:themeColor="text2"/>
                                  <w:sz w:val="36"/>
                                  <w:szCs w:val="36"/>
                                </w:rPr>
                                <w:t>provádění stavby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bookmarkStart w:id="2" w:name="_Toc192579223" w:displacedByCustomXml="next"/>
    <w:sdt>
      <w:sdtPr>
        <w:rPr>
          <w:rFonts w:asciiTheme="minorHAnsi" w:eastAsiaTheme="minorEastAsia" w:hAnsiTheme="minorHAnsi" w:cstheme="minorBidi"/>
          <w:bCs/>
          <w:caps w:val="0"/>
          <w:smallCaps/>
          <w:color w:val="auto"/>
          <w:sz w:val="22"/>
          <w:szCs w:val="22"/>
          <w:highlight w:val="darkGray"/>
        </w:rPr>
        <w:id w:val="-33506575"/>
        <w:docPartObj>
          <w:docPartGallery w:val="Table of Contents"/>
          <w:docPartUnique/>
        </w:docPartObj>
      </w:sdtPr>
      <w:sdtEndPr>
        <w:rPr>
          <w:bCs w:val="0"/>
          <w:smallCaps w:val="0"/>
          <w:sz w:val="21"/>
          <w:szCs w:val="21"/>
        </w:rPr>
      </w:sdtEndPr>
      <w:sdtContent>
        <w:p w14:paraId="057E34F3" w14:textId="45F25122" w:rsidR="00F44E75" w:rsidRPr="00C6758B" w:rsidRDefault="004F5AB8" w:rsidP="00B067FD">
          <w:pPr>
            <w:pStyle w:val="Nadpis1"/>
          </w:pPr>
          <w:r w:rsidRPr="00C6758B">
            <w:t>OBSAH</w:t>
          </w:r>
          <w:bookmarkEnd w:id="2"/>
        </w:p>
        <w:p w14:paraId="42C3D00B" w14:textId="63E08AFB" w:rsidR="00356B17" w:rsidRDefault="00F44E75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411415">
            <w:rPr>
              <w:rFonts w:cstheme="minorHAnsi"/>
              <w:b/>
              <w:bCs/>
              <w:sz w:val="20"/>
              <w:szCs w:val="20"/>
              <w:highlight w:val="darkGray"/>
            </w:rPr>
            <w:fldChar w:fldCharType="begin"/>
          </w:r>
          <w:r w:rsidRPr="00411415">
            <w:rPr>
              <w:rFonts w:cstheme="minorHAnsi"/>
              <w:b/>
              <w:bCs/>
              <w:sz w:val="20"/>
              <w:szCs w:val="20"/>
              <w:highlight w:val="darkGray"/>
            </w:rPr>
            <w:instrText xml:space="preserve"> TOC \o "1-3" \h \z \u </w:instrText>
          </w:r>
          <w:r w:rsidRPr="00411415">
            <w:rPr>
              <w:rFonts w:cstheme="minorHAnsi"/>
              <w:b/>
              <w:bCs/>
              <w:sz w:val="20"/>
              <w:szCs w:val="20"/>
              <w:highlight w:val="darkGray"/>
            </w:rPr>
            <w:fldChar w:fldCharType="separate"/>
          </w:r>
          <w:hyperlink w:anchor="_Toc192579223" w:history="1">
            <w:r w:rsidR="00356B17" w:rsidRPr="003952FA">
              <w:rPr>
                <w:rStyle w:val="Hypertextovodkaz"/>
                <w:noProof/>
              </w:rPr>
              <w:t>OBSAH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_Toc192579223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1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6D11130E" w14:textId="38C75B0D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24" w:history="1">
            <w:r w:rsidR="00356B17" w:rsidRPr="003952FA">
              <w:rPr>
                <w:rStyle w:val="Hypertextovodkaz"/>
                <w:noProof/>
              </w:rPr>
              <w:t>B.1 CELKOVÝ POPIS ÚZEMÍ A STAVBY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_Toc192579224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2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4314F0DA" w14:textId="48F31B52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25" w:history="1">
            <w:r w:rsidR="00356B17" w:rsidRPr="003952FA">
              <w:rPr>
                <w:rStyle w:val="Hypertextovodkaz"/>
                <w:noProof/>
              </w:rPr>
              <w:t>B.2 ARCHITEKTONICKÉ ŘEŠENÍ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_Toc192579225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5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1568C346" w14:textId="16BAAB7B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26" w:history="1">
            <w:r w:rsidR="00356B17" w:rsidRPr="003952FA">
              <w:rPr>
                <w:rStyle w:val="Hypertextovodkaz"/>
                <w:noProof/>
              </w:rPr>
              <w:t>B.3 STAVEBNĚ TECHNICKÉ A TECHNOLOGICKÉ ŘEŠENÍ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_Toc192579226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5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6F18135E" w14:textId="52FE2AE7" w:rsidR="00356B17" w:rsidRDefault="00B35579">
          <w:pPr>
            <w:pStyle w:val="Obsah2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27" w:history="1">
            <w:r w:rsidR="00356B17" w:rsidRPr="003952FA">
              <w:rPr>
                <w:rStyle w:val="Hypertextovodkaz"/>
                <w:noProof/>
              </w:rPr>
              <w:t>B.3.1 Základní charakteristika stavby a jejího užívání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_Toc192579227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5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09ABED2B" w14:textId="2A6F86FD" w:rsidR="00356B17" w:rsidRDefault="00B35579">
          <w:pPr>
            <w:pStyle w:val="Obsah2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28" w:history="1">
            <w:r w:rsidR="00356B17" w:rsidRPr="003952FA">
              <w:rPr>
                <w:rStyle w:val="Hypertextovodkaz"/>
                <w:noProof/>
              </w:rPr>
              <w:t>B.3.2 Celkové řešení podmínek přístupnosti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_Toc192579228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5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23B65361" w14:textId="2413C691" w:rsidR="00356B17" w:rsidRDefault="00B35579">
          <w:pPr>
            <w:pStyle w:val="Obsah2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29" w:history="1">
            <w:r w:rsidR="00356B17" w:rsidRPr="003952FA">
              <w:rPr>
                <w:rStyle w:val="Hypertextovodkaz"/>
                <w:noProof/>
              </w:rPr>
              <w:t>B.3.3 Zásady bezpečnosti při užívání stavby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_Toc192579229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5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24A97207" w14:textId="3B9CBED2" w:rsidR="00356B17" w:rsidRDefault="00B35579">
          <w:pPr>
            <w:pStyle w:val="Obsah2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0" w:history="1">
            <w:r w:rsidR="00356B17" w:rsidRPr="003952FA">
              <w:rPr>
                <w:rStyle w:val="Hypertextovodkaz"/>
                <w:noProof/>
              </w:rPr>
              <w:t>B.3.4 Technický popis stavby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_Toc192579230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5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13883C74" w14:textId="55EB4474" w:rsidR="00356B17" w:rsidRDefault="00B35579">
          <w:pPr>
            <w:pStyle w:val="Obsah2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1" w:history="1">
            <w:r w:rsidR="00356B17" w:rsidRPr="003952FA">
              <w:rPr>
                <w:rStyle w:val="Hypertextovodkaz"/>
                <w:noProof/>
              </w:rPr>
              <w:t>B.3.5 Technologické řešení - výčet a popis technických a technologických zařízení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_Toc192579231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6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6C83F3AC" w14:textId="568B6E75" w:rsidR="00356B17" w:rsidRDefault="00B35579">
          <w:pPr>
            <w:pStyle w:val="Obsah2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2" w:history="1">
            <w:r w:rsidR="00356B17" w:rsidRPr="003952FA">
              <w:rPr>
                <w:rStyle w:val="Hypertextovodkaz"/>
                <w:noProof/>
              </w:rPr>
              <w:t>B.3.6 Celkové urbanistické a architektonické řešení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_Toc192579232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6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1D27FCE8" w14:textId="6CA701EA" w:rsidR="00356B17" w:rsidRDefault="00B35579">
          <w:pPr>
            <w:pStyle w:val="Obsah2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3" w:history="1">
            <w:r w:rsidR="00356B17" w:rsidRPr="003952FA">
              <w:rPr>
                <w:rStyle w:val="Hypertextovodkaz"/>
                <w:noProof/>
              </w:rPr>
              <w:t>B.3.7 Úspora energie a tepelná ochrana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_Toc192579233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6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221E07A8" w14:textId="7724A86A" w:rsidR="00356B17" w:rsidRDefault="00B35579">
          <w:pPr>
            <w:pStyle w:val="Obsah2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4" w:history="1">
            <w:r w:rsidR="00356B17" w:rsidRPr="003952FA">
              <w:rPr>
                <w:rStyle w:val="Hypertextovodkaz"/>
                <w:noProof/>
              </w:rPr>
              <w:t>B.3.8 Hygienické požadavky na stavby, požadavky na pracovní a komunální prostředí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_Toc192579234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6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7518746C" w14:textId="30390E5A" w:rsidR="00356B17" w:rsidRDefault="00B35579">
          <w:pPr>
            <w:pStyle w:val="Obsah2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5" w:history="1">
            <w:r w:rsidR="00356B17" w:rsidRPr="003952FA">
              <w:rPr>
                <w:rStyle w:val="Hypertextovodkaz"/>
                <w:noProof/>
              </w:rPr>
              <w:t>B.3.9 Ochrana stavby před negativními účinky vnějšího prostředí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_Toc192579235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6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46373C82" w14:textId="4AFD30EA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6" w:history="1">
            <w:r w:rsidR="00356B17" w:rsidRPr="003952FA">
              <w:rPr>
                <w:rStyle w:val="Hypertextovodkaz"/>
                <w:noProof/>
              </w:rPr>
              <w:t>B.4 PŘIPOJENÍ NA TECHNICKOU INFRASTRUKTURU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_Toc192579236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7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50192902" w14:textId="36DC5960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7" w:history="1">
            <w:r w:rsidR="00356B17" w:rsidRPr="003952FA">
              <w:rPr>
                <w:rStyle w:val="Hypertextovodkaz"/>
                <w:noProof/>
              </w:rPr>
              <w:t>B.5 DOPRAVNÍ ŘEŠENÍ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_Toc192579237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7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70470D23" w14:textId="2359116F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8" w:history="1">
            <w:r w:rsidR="00356B17" w:rsidRPr="003952FA">
              <w:rPr>
                <w:rStyle w:val="Hypertextovodkaz"/>
                <w:noProof/>
              </w:rPr>
              <w:t>B.6 ŘEŠENÍ VEGETACE A SOUVISEJÍCÍCH TERÉNNÍCH ÚPRAV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_Toc192579238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7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70CFE8A1" w14:textId="05705029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39" w:history="1">
            <w:r w:rsidR="00356B17" w:rsidRPr="003952FA">
              <w:rPr>
                <w:rStyle w:val="Hypertextovodkaz"/>
                <w:noProof/>
              </w:rPr>
              <w:t>B.7 POPIS VLIVU STAVBY NA ŽIVOTNÍ PROSTŘEDÍ A JEHO OCHRANA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_Toc192579239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8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731C5E7F" w14:textId="1C22E31E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40" w:history="1">
            <w:r w:rsidR="00356B17" w:rsidRPr="003952FA">
              <w:rPr>
                <w:rStyle w:val="Hypertextovodkaz"/>
                <w:noProof/>
              </w:rPr>
              <w:t>B.8 CELKOVÉ VODOHOSPODÁŘSKÉ ŘEŠENÍ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_Toc192579240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8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226231A3" w14:textId="37F4A92E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41" w:history="1">
            <w:r w:rsidR="00356B17" w:rsidRPr="003952FA">
              <w:rPr>
                <w:rStyle w:val="Hypertextovodkaz"/>
                <w:noProof/>
              </w:rPr>
              <w:t>B.9 OCHRANA OBYVATELSTVA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_Toc192579241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9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2C170BAA" w14:textId="054BC1C7" w:rsidR="00356B17" w:rsidRDefault="00B35579">
          <w:pPr>
            <w:pStyle w:val="Obsah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2579242" w:history="1">
            <w:r w:rsidR="00356B17" w:rsidRPr="003952FA">
              <w:rPr>
                <w:rStyle w:val="Hypertextovodkaz"/>
                <w:noProof/>
              </w:rPr>
              <w:t>B.10 ZÁSADY ORGANIZACE vÝSTAVBY</w:t>
            </w:r>
            <w:r w:rsidR="00356B17">
              <w:rPr>
                <w:noProof/>
                <w:webHidden/>
              </w:rPr>
              <w:tab/>
            </w:r>
            <w:r w:rsidR="00356B17">
              <w:rPr>
                <w:noProof/>
                <w:webHidden/>
              </w:rPr>
              <w:fldChar w:fldCharType="begin"/>
            </w:r>
            <w:r w:rsidR="00356B17">
              <w:rPr>
                <w:noProof/>
                <w:webHidden/>
              </w:rPr>
              <w:instrText xml:space="preserve"> PAGEREF _Toc192579242 \h </w:instrText>
            </w:r>
            <w:r w:rsidR="00356B17">
              <w:rPr>
                <w:noProof/>
                <w:webHidden/>
              </w:rPr>
            </w:r>
            <w:r w:rsidR="00356B17">
              <w:rPr>
                <w:noProof/>
                <w:webHidden/>
              </w:rPr>
              <w:fldChar w:fldCharType="separate"/>
            </w:r>
            <w:r w:rsidR="00184B3C">
              <w:rPr>
                <w:noProof/>
                <w:webHidden/>
              </w:rPr>
              <w:t>9</w:t>
            </w:r>
            <w:r w:rsidR="00356B17">
              <w:rPr>
                <w:noProof/>
                <w:webHidden/>
              </w:rPr>
              <w:fldChar w:fldCharType="end"/>
            </w:r>
          </w:hyperlink>
        </w:p>
        <w:p w14:paraId="6F4F27DE" w14:textId="0B273D3F" w:rsidR="00411415" w:rsidRDefault="00F44E75" w:rsidP="00C80D71">
          <w:pPr>
            <w:rPr>
              <w:highlight w:val="darkGray"/>
            </w:rPr>
          </w:pPr>
          <w:r w:rsidRPr="00411415">
            <w:rPr>
              <w:bCs/>
              <w:sz w:val="20"/>
              <w:szCs w:val="20"/>
              <w:highlight w:val="darkGray"/>
            </w:rPr>
            <w:fldChar w:fldCharType="end"/>
          </w:r>
        </w:p>
      </w:sdtContent>
    </w:sdt>
    <w:p w14:paraId="3900FD96" w14:textId="075C27E0" w:rsidR="00F44E75" w:rsidRDefault="00F44E75" w:rsidP="00C80D71">
      <w:pPr>
        <w:rPr>
          <w:highlight w:val="darkGray"/>
        </w:rPr>
      </w:pPr>
    </w:p>
    <w:p w14:paraId="706EABA5" w14:textId="77777777" w:rsidR="00E85957" w:rsidRDefault="00E85957" w:rsidP="00C80D71">
      <w:pPr>
        <w:rPr>
          <w:highlight w:val="darkGray"/>
        </w:rPr>
      </w:pPr>
    </w:p>
    <w:p w14:paraId="222FCAA3" w14:textId="77777777" w:rsidR="00E85957" w:rsidRDefault="00E85957" w:rsidP="00C80D71">
      <w:pPr>
        <w:rPr>
          <w:highlight w:val="darkGray"/>
        </w:rPr>
      </w:pPr>
    </w:p>
    <w:p w14:paraId="79671BDB" w14:textId="77777777" w:rsidR="00E85957" w:rsidRDefault="00E85957" w:rsidP="00C80D71">
      <w:pPr>
        <w:rPr>
          <w:highlight w:val="darkGray"/>
        </w:rPr>
      </w:pPr>
    </w:p>
    <w:p w14:paraId="6C5CB7BD" w14:textId="77777777" w:rsidR="00E85957" w:rsidRDefault="00E85957" w:rsidP="00C80D71">
      <w:pPr>
        <w:rPr>
          <w:highlight w:val="darkGray"/>
        </w:rPr>
      </w:pPr>
    </w:p>
    <w:p w14:paraId="26397A6E" w14:textId="77777777" w:rsidR="00E85957" w:rsidRDefault="00E85957" w:rsidP="00C80D71">
      <w:pPr>
        <w:rPr>
          <w:highlight w:val="darkGray"/>
        </w:rPr>
      </w:pPr>
    </w:p>
    <w:p w14:paraId="16FB17D8" w14:textId="77777777" w:rsidR="00E85957" w:rsidRDefault="00E85957" w:rsidP="00C80D71">
      <w:pPr>
        <w:rPr>
          <w:highlight w:val="darkGray"/>
        </w:rPr>
      </w:pPr>
    </w:p>
    <w:p w14:paraId="770F771D" w14:textId="77777777" w:rsidR="00E85957" w:rsidRDefault="00E85957" w:rsidP="00C80D71">
      <w:pPr>
        <w:rPr>
          <w:highlight w:val="darkGray"/>
        </w:rPr>
      </w:pPr>
    </w:p>
    <w:p w14:paraId="58333F39" w14:textId="77777777" w:rsidR="00E85957" w:rsidRDefault="00E85957" w:rsidP="00C80D71">
      <w:pPr>
        <w:rPr>
          <w:highlight w:val="darkGray"/>
        </w:rPr>
      </w:pPr>
    </w:p>
    <w:p w14:paraId="3B6FEFFA" w14:textId="77777777" w:rsidR="00E85957" w:rsidRPr="00411415" w:rsidRDefault="00E85957" w:rsidP="00C80D71">
      <w:pPr>
        <w:rPr>
          <w:highlight w:val="darkGray"/>
        </w:rPr>
      </w:pPr>
    </w:p>
    <w:p w14:paraId="512BB563" w14:textId="723C2B7B" w:rsidR="006241B1" w:rsidRPr="006241B1" w:rsidRDefault="006241B1" w:rsidP="00B067FD">
      <w:pPr>
        <w:pStyle w:val="Nadpis1"/>
      </w:pPr>
      <w:bookmarkStart w:id="3" w:name="_Toc192579224"/>
      <w:r w:rsidRPr="006241B1">
        <w:lastRenderedPageBreak/>
        <w:t xml:space="preserve">B.1 </w:t>
      </w:r>
      <w:r w:rsidR="00581FA5">
        <w:t xml:space="preserve">CELKOVÝ </w:t>
      </w:r>
      <w:r w:rsidRPr="006241B1">
        <w:t xml:space="preserve">POPIS ÚZEMÍ </w:t>
      </w:r>
      <w:r w:rsidR="00581FA5">
        <w:t xml:space="preserve">A </w:t>
      </w:r>
      <w:r w:rsidRPr="006241B1">
        <w:t>STAVBY</w:t>
      </w:r>
      <w:bookmarkEnd w:id="3"/>
    </w:p>
    <w:p w14:paraId="4407D1A5" w14:textId="77777777" w:rsidR="00581FA5" w:rsidRDefault="00581FA5" w:rsidP="00135A56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581FA5">
        <w:rPr>
          <w:rFonts w:asciiTheme="majorHAnsi" w:hAnsiTheme="majorHAnsi" w:cstheme="majorHAnsi"/>
          <w:b/>
          <w:bCs/>
          <w:i/>
          <w:iCs/>
          <w:color w:val="851C00" w:themeColor="accent2"/>
        </w:rPr>
        <w:t>a) popis a charakteristiky stavby a objektů technických a technologických zařízení a jejich užívání,</w:t>
      </w:r>
    </w:p>
    <w:p w14:paraId="7493C393" w14:textId="60A32E08" w:rsidR="00D000E9" w:rsidRPr="00135A56" w:rsidRDefault="00EA47CC" w:rsidP="00135A56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EA47CC">
        <w:rPr>
          <w:rFonts w:ascii="Calibri-Light" w:hAnsi="Calibri-Light" w:cs="Calibri-Light"/>
        </w:rPr>
        <w:t xml:space="preserve">V současnosti je plocha nevyužívaná. </w:t>
      </w:r>
      <w:r w:rsidR="00926CAC">
        <w:rPr>
          <w:rFonts w:ascii="Calibri-Light" w:hAnsi="Calibri-Light" w:cs="Calibri-Light"/>
        </w:rPr>
        <w:t>Jedná se o neupravenou zeleň a koryto občasného vodního toku. V</w:t>
      </w:r>
      <w:r w:rsidR="0066340C">
        <w:rPr>
          <w:rFonts w:ascii="Calibri-Light" w:hAnsi="Calibri-Light" w:cs="Calibri-Light"/>
        </w:rPr>
        <w:t xml:space="preserve"> části území se </w:t>
      </w:r>
      <w:r w:rsidR="00C666A2">
        <w:rPr>
          <w:rFonts w:ascii="Calibri-Light" w:hAnsi="Calibri-Light" w:cs="Calibri-Light"/>
        </w:rPr>
        <w:t>nacházela</w:t>
      </w:r>
      <w:bookmarkStart w:id="4" w:name="_GoBack"/>
      <w:bookmarkEnd w:id="4"/>
      <w:r w:rsidR="0066340C">
        <w:rPr>
          <w:rFonts w:ascii="Calibri-Light" w:hAnsi="Calibri-Light" w:cs="Calibri-Light"/>
        </w:rPr>
        <w:t xml:space="preserve"> </w:t>
      </w:r>
      <w:r w:rsidRPr="00EA47CC">
        <w:rPr>
          <w:rFonts w:ascii="Calibri-Light" w:hAnsi="Calibri-Light" w:cs="Calibri-Light"/>
        </w:rPr>
        <w:t>stará skládka stavebního</w:t>
      </w:r>
      <w:r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 </w:t>
      </w:r>
      <w:r w:rsidRPr="00EA47CC">
        <w:rPr>
          <w:rFonts w:ascii="Calibri-Light" w:hAnsi="Calibri-Light" w:cs="Calibri-Light"/>
        </w:rPr>
        <w:t xml:space="preserve">materiálu, </w:t>
      </w:r>
      <w:r w:rsidR="00C666A2">
        <w:rPr>
          <w:rFonts w:ascii="Calibri-Light" w:hAnsi="Calibri-Light" w:cs="Calibri-Light"/>
        </w:rPr>
        <w:t>a divoká černá skládka zarostlá nálety, která byla počátkem roku 2025 odstraněna. Po vykácení náletů zůstaly neodstraněné pařezy a kořeny.</w:t>
      </w:r>
    </w:p>
    <w:p w14:paraId="5C42CECD" w14:textId="68132225" w:rsidR="00D000E9" w:rsidRDefault="00C666A2" w:rsidP="00EA47CC">
      <w:pPr>
        <w:autoSpaceDE w:val="0"/>
        <w:autoSpaceDN w:val="0"/>
        <w:adjustRightInd w:val="0"/>
        <w:spacing w:after="0"/>
        <w:rPr>
          <w:rFonts w:ascii="Calibri-Light" w:hAnsi="Calibri-Light" w:cs="Calibri-Light"/>
        </w:rPr>
      </w:pPr>
      <w:r>
        <w:rPr>
          <w:noProof/>
        </w:rPr>
        <w:drawing>
          <wp:inline distT="0" distB="0" distL="0" distR="0" wp14:anchorId="1FA9DB9F" wp14:editId="0E5B190E">
            <wp:extent cx="2741037" cy="1541492"/>
            <wp:effectExtent l="0" t="0" r="2540" b="1905"/>
            <wp:docPr id="1400916931" name="Obrázek 6" descr="Obsah obrázku venku, tráva, rostlina, strom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916931" name="Obrázek 6" descr="Obsah obrázku venku, tráva, rostlina, strom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292" cy="155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-Light" w:hAnsi="Calibri-Light" w:cs="Calibri-Light"/>
        </w:rPr>
        <w:t xml:space="preserve"> </w:t>
      </w:r>
      <w:r>
        <w:rPr>
          <w:noProof/>
        </w:rPr>
        <w:drawing>
          <wp:inline distT="0" distB="0" distL="0" distR="0" wp14:anchorId="02559180" wp14:editId="7C9C2C44">
            <wp:extent cx="2729851" cy="1535201"/>
            <wp:effectExtent l="0" t="0" r="0" b="8255"/>
            <wp:docPr id="398389319" name="Obrázek 7" descr="Obsah obrázku venku, obloha, tráva, územ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389319" name="Obrázek 7" descr="Obsah obrázku venku, obloha, tráva, území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198" cy="153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7FFB6" w14:textId="789150B7" w:rsidR="00015BD7" w:rsidRDefault="00EA47CC" w:rsidP="00EA47CC">
      <w:pPr>
        <w:autoSpaceDE w:val="0"/>
        <w:autoSpaceDN w:val="0"/>
        <w:adjustRightInd w:val="0"/>
        <w:spacing w:after="0"/>
        <w:rPr>
          <w:rFonts w:ascii="Calibri-Light" w:hAnsi="Calibri-Light" w:cs="Calibri-Light"/>
          <w:noProof/>
        </w:rPr>
      </w:pPr>
      <w:r w:rsidRPr="00EA47CC">
        <w:rPr>
          <w:rFonts w:ascii="Calibri-Light" w:hAnsi="Calibri-Light" w:cs="Calibri-Light"/>
        </w:rPr>
        <w:t xml:space="preserve"> </w:t>
      </w:r>
      <w:r w:rsidR="00D000E9">
        <w:rPr>
          <w:rFonts w:ascii="Calibri-Light" w:hAnsi="Calibri-Light" w:cs="Calibri-Light"/>
          <w:noProof/>
        </w:rPr>
        <w:t xml:space="preserve">   </w:t>
      </w:r>
    </w:p>
    <w:p w14:paraId="4D195678" w14:textId="6B6359ED" w:rsidR="00C666A2" w:rsidRDefault="00C666A2" w:rsidP="00EA47CC">
      <w:pPr>
        <w:autoSpaceDE w:val="0"/>
        <w:autoSpaceDN w:val="0"/>
        <w:adjustRightInd w:val="0"/>
        <w:spacing w:after="0"/>
        <w:rPr>
          <w:rFonts w:ascii="Calibri-Light" w:hAnsi="Calibri-Light" w:cs="Calibri-Light"/>
        </w:rPr>
      </w:pPr>
      <w:r>
        <w:rPr>
          <w:noProof/>
        </w:rPr>
        <w:drawing>
          <wp:inline distT="0" distB="0" distL="0" distR="0" wp14:anchorId="2E326F8E" wp14:editId="477207A5">
            <wp:extent cx="2749874" cy="1546461"/>
            <wp:effectExtent l="0" t="0" r="0" b="0"/>
            <wp:docPr id="2115970260" name="Obrázek 8" descr="Obsah obrázku venku, obloha, strom, tráv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970260" name="Obrázek 8" descr="Obsah obrázku venku, obloha, strom, tráva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012" cy="1556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-Light" w:hAnsi="Calibri-Light" w:cs="Calibri-Light"/>
        </w:rPr>
        <w:t xml:space="preserve"> </w:t>
      </w:r>
      <w:r>
        <w:rPr>
          <w:noProof/>
        </w:rPr>
        <w:drawing>
          <wp:inline distT="0" distB="0" distL="0" distR="0" wp14:anchorId="367E91C8" wp14:editId="13C6A9F0">
            <wp:extent cx="2783247" cy="1565230"/>
            <wp:effectExtent l="0" t="0" r="0" b="0"/>
            <wp:docPr id="599827890" name="Obrázek 9" descr="Obsah obrázku venku, tráva, obloha, Pozemek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827890" name="Obrázek 9" descr="Obsah obrázku venku, tráva, obloha, Pozemek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469" cy="1576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7FEE1" w14:textId="7BAE021E" w:rsidR="00D000E9" w:rsidRDefault="00D000E9" w:rsidP="00D000E9">
      <w:pPr>
        <w:autoSpaceDE w:val="0"/>
        <w:autoSpaceDN w:val="0"/>
        <w:adjustRightInd w:val="0"/>
        <w:spacing w:after="0"/>
        <w:jc w:val="left"/>
        <w:rPr>
          <w:rFonts w:ascii="Calibri-Light" w:hAnsi="Calibri-Light" w:cs="Calibri-Light"/>
        </w:rPr>
      </w:pPr>
    </w:p>
    <w:p w14:paraId="1B948F51" w14:textId="7646629B" w:rsidR="00015BD7" w:rsidRDefault="00581FA5" w:rsidP="00015BD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581FA5">
        <w:rPr>
          <w:rFonts w:asciiTheme="majorHAnsi" w:hAnsiTheme="majorHAnsi" w:cstheme="majorHAnsi"/>
          <w:b/>
          <w:bCs/>
          <w:i/>
          <w:iCs/>
          <w:color w:val="851C00" w:themeColor="accent2"/>
        </w:rPr>
        <w:t>b) charakteristika území a stavebního pozemku, dosavadní využití a zastavěnost území, poloha vzhledem k záplavovému území, poddolovanému území apod., řešení ochrany před povodní, způsob zajištění vodního díla pro převod povodně apod.,</w:t>
      </w:r>
    </w:p>
    <w:p w14:paraId="6FA58037" w14:textId="2BA31CCB" w:rsidR="00411415" w:rsidRDefault="00411415" w:rsidP="00411415">
      <w:pPr>
        <w:autoSpaceDE w:val="0"/>
        <w:autoSpaceDN w:val="0"/>
        <w:adjustRightInd w:val="0"/>
        <w:spacing w:after="0"/>
        <w:rPr>
          <w:rFonts w:ascii="Calibri-Light" w:hAnsi="Calibri-Light" w:cs="Calibri-Light"/>
        </w:rPr>
      </w:pPr>
      <w:r>
        <w:rPr>
          <w:rFonts w:ascii="Calibri-Light" w:hAnsi="Calibri-Light" w:cs="Calibri-Light"/>
        </w:rPr>
        <w:t>Pravděpodobně v</w:t>
      </w:r>
      <w:r w:rsidRPr="00EA47CC">
        <w:rPr>
          <w:rFonts w:ascii="Calibri-Light" w:hAnsi="Calibri-Light" w:cs="Calibri-Light"/>
        </w:rPr>
        <w:t xml:space="preserve"> souvislosti se stavbou nové čtvrti byly v okrajových partiích provedeny terénní úpravy,</w:t>
      </w:r>
      <w:r>
        <w:rPr>
          <w:rFonts w:ascii="Calibri-Light" w:hAnsi="Calibri-Light" w:cs="Calibri-Light"/>
        </w:rPr>
        <w:t xml:space="preserve"> </w:t>
      </w:r>
      <w:r w:rsidRPr="00EA47CC">
        <w:rPr>
          <w:rFonts w:ascii="Calibri-Light" w:hAnsi="Calibri-Light" w:cs="Calibri-Light"/>
        </w:rPr>
        <w:t>kdy byla navezena nekvalitní zemina a došlo ke zvětšení sklonu břehů koryta potoka.</w:t>
      </w:r>
      <w:r>
        <w:rPr>
          <w:rFonts w:ascii="Calibri-Light" w:hAnsi="Calibri-Light" w:cs="Calibri-Light"/>
        </w:rPr>
        <w:t xml:space="preserve"> </w:t>
      </w:r>
      <w:r w:rsidRPr="00EA47CC">
        <w:rPr>
          <w:rFonts w:ascii="Calibri-Light" w:hAnsi="Calibri-Light" w:cs="Calibri-Light"/>
        </w:rPr>
        <w:t>Občasný tok prochází propustkem pod novou silnicí a směřuje do silně zahloubeného</w:t>
      </w:r>
      <w:r>
        <w:rPr>
          <w:rFonts w:ascii="Calibri-Light" w:hAnsi="Calibri-Light" w:cs="Calibri-Light"/>
        </w:rPr>
        <w:t xml:space="preserve"> </w:t>
      </w:r>
      <w:r w:rsidRPr="00EA47CC">
        <w:rPr>
          <w:rFonts w:ascii="Calibri-Light" w:hAnsi="Calibri-Light" w:cs="Calibri-Light"/>
        </w:rPr>
        <w:t xml:space="preserve">koryta, jehož vedlejší větve jsou již zavezené. </w:t>
      </w:r>
      <w:r w:rsidR="00650F41">
        <w:rPr>
          <w:rFonts w:ascii="Calibri-Light" w:hAnsi="Calibri-Light" w:cs="Calibri-Light"/>
        </w:rPr>
        <w:t>V území jsou zbytky náletových domácích dřevin</w:t>
      </w:r>
      <w:r w:rsidRPr="00EA47CC">
        <w:rPr>
          <w:rFonts w:ascii="Calibri-Light" w:hAnsi="Calibri-Light" w:cs="Calibri-Light"/>
        </w:rPr>
        <w:t>. Nachází se zde také několik ovocných stromů, především</w:t>
      </w:r>
      <w:r>
        <w:rPr>
          <w:rFonts w:ascii="Calibri-Light" w:hAnsi="Calibri-Light" w:cs="Calibri-Light"/>
        </w:rPr>
        <w:t xml:space="preserve"> </w:t>
      </w:r>
      <w:r w:rsidRPr="00EA47CC">
        <w:rPr>
          <w:rFonts w:ascii="Calibri-Light" w:hAnsi="Calibri-Light" w:cs="Calibri-Light"/>
        </w:rPr>
        <w:t>ořešáků a jabloní, a také zbytky výsadeb jehličnanů.</w:t>
      </w:r>
      <w:r>
        <w:rPr>
          <w:rFonts w:ascii="Calibri-Light" w:hAnsi="Calibri-Light" w:cs="Calibri-Light"/>
        </w:rPr>
        <w:t xml:space="preserve"> </w:t>
      </w:r>
      <w:r w:rsidRPr="00EA47CC">
        <w:rPr>
          <w:rFonts w:ascii="Calibri-Light" w:hAnsi="Calibri-Light" w:cs="Calibri-Light"/>
        </w:rPr>
        <w:t>Část stromů je ve zhoršeném zdravotním stavu, především díky zahrnutí bází zeminou a</w:t>
      </w:r>
      <w:r>
        <w:rPr>
          <w:rFonts w:ascii="Calibri-Light" w:hAnsi="Calibri-Light" w:cs="Calibri-Light"/>
        </w:rPr>
        <w:t xml:space="preserve"> </w:t>
      </w:r>
      <w:r w:rsidRPr="00EA47CC">
        <w:rPr>
          <w:rFonts w:ascii="Calibri-Light" w:hAnsi="Calibri-Light" w:cs="Calibri-Light"/>
        </w:rPr>
        <w:t>sutí</w:t>
      </w:r>
      <w:r w:rsidR="00650F41">
        <w:rPr>
          <w:rFonts w:ascii="Calibri-Light" w:hAnsi="Calibri-Light" w:cs="Calibri-Light"/>
        </w:rPr>
        <w:t xml:space="preserve">. </w:t>
      </w:r>
      <w:r w:rsidRPr="00EA47CC">
        <w:rPr>
          <w:rFonts w:ascii="Calibri-Light" w:hAnsi="Calibri-Light" w:cs="Calibri-Light"/>
        </w:rPr>
        <w:t>Koryto potoka se plní pouze při přívalových deštích, kdy však voda způsobuje problémy</w:t>
      </w:r>
      <w:r>
        <w:rPr>
          <w:rFonts w:ascii="Calibri-Light" w:hAnsi="Calibri-Light" w:cs="Calibri-Light"/>
        </w:rPr>
        <w:t xml:space="preserve"> </w:t>
      </w:r>
      <w:r w:rsidRPr="00EA47CC">
        <w:rPr>
          <w:rFonts w:ascii="Calibri-Light" w:hAnsi="Calibri-Light" w:cs="Calibri-Light"/>
        </w:rPr>
        <w:t xml:space="preserve">při vtoku do </w:t>
      </w:r>
      <w:proofErr w:type="spellStart"/>
      <w:r w:rsidRPr="00EA47CC">
        <w:rPr>
          <w:rFonts w:ascii="Calibri-Light" w:hAnsi="Calibri-Light" w:cs="Calibri-Light"/>
        </w:rPr>
        <w:t>Mřenkového</w:t>
      </w:r>
      <w:proofErr w:type="spellEnd"/>
      <w:r w:rsidRPr="00EA47CC">
        <w:rPr>
          <w:rFonts w:ascii="Calibri-Light" w:hAnsi="Calibri-Light" w:cs="Calibri-Light"/>
        </w:rPr>
        <w:t xml:space="preserve"> potoka a následně může zvýšit riziko jeho rozvodnění v</w:t>
      </w:r>
      <w:r>
        <w:rPr>
          <w:rFonts w:ascii="Calibri-Light" w:hAnsi="Calibri-Light" w:cs="Calibri-Light"/>
        </w:rPr>
        <w:t xml:space="preserve"> </w:t>
      </w:r>
      <w:r w:rsidRPr="00EA47CC">
        <w:rPr>
          <w:rFonts w:ascii="Calibri-Light" w:hAnsi="Calibri-Light" w:cs="Calibri-Light"/>
        </w:rPr>
        <w:t>zastavěném území města</w:t>
      </w:r>
      <w:r>
        <w:rPr>
          <w:rFonts w:ascii="Calibri-Light" w:hAnsi="Calibri-Light" w:cs="Calibri-Light"/>
        </w:rPr>
        <w:t>.</w:t>
      </w:r>
    </w:p>
    <w:p w14:paraId="1A5951D8" w14:textId="77777777" w:rsidR="00411415" w:rsidRDefault="00411415" w:rsidP="00015BD7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</w:p>
    <w:p w14:paraId="5C67FA1B" w14:textId="77777777" w:rsidR="00581FA5" w:rsidRDefault="00581FA5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581FA5">
        <w:rPr>
          <w:rFonts w:asciiTheme="majorHAnsi" w:hAnsiTheme="majorHAnsi" w:cstheme="majorHAnsi"/>
          <w:b/>
          <w:bCs/>
          <w:i/>
          <w:iCs/>
          <w:color w:val="851C00" w:themeColor="accent2"/>
        </w:rPr>
        <w:t>c) soulad dokumentace pro provádění stavby s povolením záměru, informace o tom, zda a v jakých částech dokumentace jsou zohledněny podmínky závazných stanovisek dotčených orgánů,</w:t>
      </w:r>
    </w:p>
    <w:p w14:paraId="17DD1FA8" w14:textId="77777777" w:rsidR="00170588" w:rsidRDefault="00170588" w:rsidP="00170588">
      <w:r>
        <w:t>P</w:t>
      </w:r>
      <w:r w:rsidRPr="00736EAA">
        <w:t>rovádění stavby za provozu, opatření proti účinkům vnějšího prostředí při výstavbě apod.,</w:t>
      </w:r>
      <w:r w:rsidRPr="007C7960">
        <w:t xml:space="preserve"> </w:t>
      </w:r>
    </w:p>
    <w:p w14:paraId="4B87F91D" w14:textId="6C93DD32" w:rsidR="00581FA5" w:rsidRDefault="00581FA5" w:rsidP="00581FA5">
      <w:r>
        <w:t xml:space="preserve">Podmínky závazných stanovisek dotčených orgánů </w:t>
      </w:r>
      <w:r w:rsidR="00650F41">
        <w:t>jsou</w:t>
      </w:r>
      <w:r>
        <w:t xml:space="preserve"> respektovány průřezově v celé projektové dokumentaci.</w:t>
      </w:r>
      <w:r w:rsidR="00650F41">
        <w:t xml:space="preserve"> Kácení smrku vyžadované PMO bude provedeno v březnu 2025 a není již zahrnuto do projektové dokumentace.</w:t>
      </w:r>
      <w:r>
        <w:t xml:space="preserve"> Podmínky stanovené správci sítí jsou dodrženy. Na ochranných pásmech sítí nebudou vysazovány dřeviny ani zakládány stavby. Výkopové práce budou probíhat pouze ručně, případně </w:t>
      </w:r>
      <w:r>
        <w:lastRenderedPageBreak/>
        <w:t xml:space="preserve">drobnou a šetrnou mechanizací tak, aby nedošlo k poškození vedení. Tam, kde to bude vyžadováno, bude umístěna </w:t>
      </w:r>
      <w:proofErr w:type="spellStart"/>
      <w:r>
        <w:t>protikořenová</w:t>
      </w:r>
      <w:proofErr w:type="spellEnd"/>
      <w:r>
        <w:t xml:space="preserve"> zábrana. </w:t>
      </w:r>
    </w:p>
    <w:p w14:paraId="327D6CB8" w14:textId="77777777" w:rsidR="00581FA5" w:rsidRDefault="00581FA5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581FA5">
        <w:rPr>
          <w:rFonts w:asciiTheme="majorHAnsi" w:hAnsiTheme="majorHAnsi" w:cstheme="majorHAnsi"/>
          <w:b/>
          <w:bCs/>
          <w:i/>
          <w:iCs/>
          <w:color w:val="851C00" w:themeColor="accent2"/>
        </w:rPr>
        <w:t>d) závěry provedených navazujících nebo rozšířených průzkumů; u změny stavby údaje o jejím současném stavu,</w:t>
      </w:r>
    </w:p>
    <w:p w14:paraId="6731DBB6" w14:textId="77777777" w:rsidR="00581FA5" w:rsidRDefault="00581FA5" w:rsidP="00581FA5">
      <w:r>
        <w:t xml:space="preserve">Byla provedena inventarizace, klasifikace dřevin a technických prvků a analýza historických a provozních souvislostí. </w:t>
      </w:r>
    </w:p>
    <w:p w14:paraId="3308A9ED" w14:textId="77777777" w:rsidR="00581FA5" w:rsidRDefault="00581FA5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581FA5">
        <w:rPr>
          <w:rFonts w:asciiTheme="majorHAnsi" w:hAnsiTheme="majorHAnsi" w:cstheme="majorHAnsi"/>
          <w:b/>
          <w:bCs/>
          <w:i/>
          <w:iCs/>
          <w:color w:val="851C00" w:themeColor="accent2"/>
        </w:rPr>
        <w:t>e) stávající ochrana území a stavby podle jiných právních předpisů, včetně rozsahu omezení a podmínek pro ochranu, v případě vodních děl popis povodí, stávající soustavy vodních děl a propojení s dalšími vodními díly,</w:t>
      </w:r>
    </w:p>
    <w:p w14:paraId="50161C2E" w14:textId="7B43FA48" w:rsidR="00581FA5" w:rsidRDefault="00581FA5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>
        <w:t xml:space="preserve">Plocha se nachází mimo poddolovaná území. Část plochy je záplavovým územím bezejmenného toku a </w:t>
      </w:r>
      <w:proofErr w:type="spellStart"/>
      <w:r>
        <w:t>Mřenkového</w:t>
      </w:r>
      <w:proofErr w:type="spellEnd"/>
      <w:r>
        <w:t xml:space="preserve"> potoka.</w:t>
      </w:r>
    </w:p>
    <w:p w14:paraId="43D54EAE" w14:textId="77777777" w:rsidR="00581FA5" w:rsidRDefault="00581FA5" w:rsidP="00581FA5">
      <w:r w:rsidRPr="00B24C99">
        <w:t>V zájmovém území se nachází inženýrské sítě, budou dodržovány podmínky činnosti v ochranných pásmech sítí</w:t>
      </w:r>
      <w:r>
        <w:t>.</w:t>
      </w:r>
      <w:r w:rsidRPr="00B24C99">
        <w:t xml:space="preserve"> </w:t>
      </w:r>
    </w:p>
    <w:p w14:paraId="13060678" w14:textId="77777777" w:rsidR="00954BDD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f) vliv stavby na okolní stavby a pozemky, ochrana okolí, vliv stavby na odtokové poměry v území,</w:t>
      </w:r>
    </w:p>
    <w:p w14:paraId="63EDEFCB" w14:textId="77777777" w:rsidR="00954BDD" w:rsidRDefault="00954BDD" w:rsidP="00954BDD">
      <w:pPr>
        <w:rPr>
          <w:rStyle w:val="Zdraznnintenzivn"/>
        </w:rPr>
      </w:pPr>
      <w:r>
        <w:t>Stavba nemá vliv na okolní pozemky. Odtokové poměry se nemění.</w:t>
      </w:r>
    </w:p>
    <w:p w14:paraId="58AE2E7C" w14:textId="77777777" w:rsidR="00954BDD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g) požadavky na asanace, demolice a kácení dřevin,</w:t>
      </w:r>
    </w:p>
    <w:p w14:paraId="4A05E942" w14:textId="165273AB" w:rsidR="00954BDD" w:rsidRDefault="00D635BB" w:rsidP="00954BDD">
      <w:r>
        <w:t xml:space="preserve"> </w:t>
      </w:r>
      <w:r w:rsidR="00650F41">
        <w:t>Byly provedeny nezávisle na této dokumentaci. Budou pouze odstraněny pařezy a kořeny.</w:t>
      </w:r>
    </w:p>
    <w:p w14:paraId="6AB1B4B8" w14:textId="77777777" w:rsidR="00954BDD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h) požadavky na maximální dočasné a trvalé zábory zemědělského půdního fondu nebo pozemků určených k plnění funkce lesa,</w:t>
      </w:r>
    </w:p>
    <w:p w14:paraId="6CB5490D" w14:textId="2A3ED4BD" w:rsidR="00954BDD" w:rsidRDefault="00650F41" w:rsidP="00954BDD">
      <w:r>
        <w:t>O převod</w:t>
      </w:r>
      <w:r w:rsidR="00954BDD">
        <w:t xml:space="preserve"> pozemku p. č. 3049/1 ze ZPF na zeleň </w:t>
      </w:r>
      <w:r>
        <w:t>je zažádáno a probíhá proces povolení změny využití území.</w:t>
      </w:r>
    </w:p>
    <w:p w14:paraId="4E731B88" w14:textId="77777777" w:rsidR="00954BDD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i) navrhovaná a vznikající ochranná a bezpečnostní pásma, rozsah omezení a podmínky ochrany podle jiných právních předpisů, včetně seznamu pozemků podle katastru nemovitostí, na kterých ochranné nebo bezpečnostní pásmo vznikne, bezpečnostní vzdálenost muničního skladiště s rizikem střepinového účinku určená podle jiného právního předpisu,</w:t>
      </w:r>
    </w:p>
    <w:p w14:paraId="3A2C6D04" w14:textId="3B290CCF" w:rsidR="00954BDD" w:rsidRDefault="00954BDD" w:rsidP="006849D1">
      <w:r>
        <w:t>Stavba není chráněna. V území se nachází ochranná pásma sítí. Jeden z pozemků (3049/1) je v ZPF. Bude vyňat a převeden na zeleň.</w:t>
      </w:r>
    </w:p>
    <w:p w14:paraId="5054F842" w14:textId="28F4ABE5" w:rsidR="00954BDD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j) navrhované funkce, parametry a výkon stavby - například základní rozměry, zastavěná plocha, podlahová plocha podle jednotlivých funkcí (bytů, služeb, administrativy apod.), obestavěný prostor, maximální množství dopravovaného média, typ a výkon technologie, výroby, výška hráze, plocha hladiny při provozní hladině, objem zadržené vody, u protipovodňových opatření transformační účinek nádrže, míra ochrany před povodní na Q 20 - 100, délka vzdutí při maximální hladině, délka zásobní soustavy, profily, objemy retenčních nádrží, délka úpravy vodních toků, kapacita profilu a bezpečnostních přelivů, výška vzdutí a spád, návrhové průtoky, údaje o průtocích vody ve vodním toku podle druhu vodního díla (M-denní průtoky, N-leté průtoky), množství čerpaných vod apod.,</w:t>
      </w:r>
    </w:p>
    <w:p w14:paraId="777A8CC7" w14:textId="04461F78" w:rsidR="00E85957" w:rsidRDefault="00E85957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>
        <w:t xml:space="preserve">Dotčené území: </w:t>
      </w:r>
      <w:r w:rsidR="00650F41">
        <w:t>630</w:t>
      </w:r>
      <w:r>
        <w:t xml:space="preserve"> m2</w:t>
      </w:r>
    </w:p>
    <w:p w14:paraId="7576A38C" w14:textId="481E6A35" w:rsidR="00954BDD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k) bilance stavby – vstupy, spotřeby a výstupy (hmoty, média, srážková voda, energie, typy a produkce emisí, odpadů, bilance vodní nádrže, zajištění minimálního zůstatkového průtoku, definování neškodného odtoku, stanovení kapacity koryt, definování požadavků na zásobování vodou, množství odpadních vod apod.),</w:t>
      </w:r>
    </w:p>
    <w:p w14:paraId="270EEB6E" w14:textId="77777777" w:rsidR="00954BDD" w:rsidRPr="00BC4416" w:rsidRDefault="00954BDD" w:rsidP="00954BDD">
      <w:pPr>
        <w:autoSpaceDE w:val="0"/>
        <w:autoSpaceDN w:val="0"/>
        <w:adjustRightInd w:val="0"/>
        <w:spacing w:after="0"/>
        <w:jc w:val="left"/>
        <w:rPr>
          <w:rFonts w:cstheme="minorHAnsi"/>
        </w:rPr>
      </w:pPr>
      <w:r>
        <w:rPr>
          <w:rFonts w:cstheme="minorHAnsi"/>
        </w:rPr>
        <w:lastRenderedPageBreak/>
        <w:t>Stavba nespotřebovává media ani hmoty. Zálivka vysazených rostlin je nutná pouze v prvních letech po výsadbě.</w:t>
      </w:r>
    </w:p>
    <w:p w14:paraId="026AB22E" w14:textId="77777777" w:rsidR="00954BDD" w:rsidRDefault="00954BDD" w:rsidP="00954BDD">
      <w:pPr>
        <w:spacing w:after="0"/>
        <w:rPr>
          <w:rFonts w:cstheme="minorHAnsi"/>
        </w:rPr>
      </w:pPr>
      <w:r w:rsidRPr="00BC4416">
        <w:rPr>
          <w:rFonts w:cstheme="minorHAnsi"/>
        </w:rPr>
        <w:t>Stavba neprodukuje odpady ani emise. Hluk z dětského hřiště bude podobný stávajícímu stavu. Obytné budovy jsou od dětského hřiště dostatečně vzdáleny. Stavba jako taková neprodukuje odpady. Běžný komunální odpad budou návštěvníci ukládat do odpadkových košů</w:t>
      </w:r>
      <w:r>
        <w:rPr>
          <w:rFonts w:cstheme="minorHAnsi"/>
        </w:rPr>
        <w:t>, které budou následně vyváženy Technickými službami města</w:t>
      </w:r>
      <w:r w:rsidRPr="00BC4416">
        <w:rPr>
          <w:rFonts w:cstheme="minorHAnsi"/>
        </w:rPr>
        <w:t>.</w:t>
      </w:r>
    </w:p>
    <w:p w14:paraId="47A8AE1E" w14:textId="77777777" w:rsidR="004E4268" w:rsidRDefault="004E4268" w:rsidP="00954BDD">
      <w:pPr>
        <w:spacing w:after="0"/>
        <w:rPr>
          <w:rFonts w:cstheme="minorHAnsi"/>
        </w:rPr>
      </w:pPr>
    </w:p>
    <w:tbl>
      <w:tblPr>
        <w:tblStyle w:val="Mkatabulky"/>
        <w:tblW w:w="9286" w:type="dxa"/>
        <w:jc w:val="center"/>
        <w:tblLook w:val="04A0" w:firstRow="1" w:lastRow="0" w:firstColumn="1" w:lastColumn="0" w:noHBand="0" w:noVBand="1"/>
      </w:tblPr>
      <w:tblGrid>
        <w:gridCol w:w="985"/>
        <w:gridCol w:w="1061"/>
        <w:gridCol w:w="1653"/>
        <w:gridCol w:w="1517"/>
        <w:gridCol w:w="2283"/>
        <w:gridCol w:w="1787"/>
      </w:tblGrid>
      <w:tr w:rsidR="004E4268" w:rsidRPr="007C7E75" w14:paraId="3D05E6E9" w14:textId="77777777" w:rsidTr="005C4FBC">
        <w:trPr>
          <w:jc w:val="center"/>
        </w:trPr>
        <w:tc>
          <w:tcPr>
            <w:tcW w:w="985" w:type="dxa"/>
            <w:shd w:val="clear" w:color="auto" w:fill="D9D9D9" w:themeFill="background1" w:themeFillShade="D9"/>
            <w:vAlign w:val="center"/>
          </w:tcPr>
          <w:p w14:paraId="351F4ED8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Katalog. číslo</w:t>
            </w:r>
          </w:p>
        </w:tc>
        <w:tc>
          <w:tcPr>
            <w:tcW w:w="1061" w:type="dxa"/>
            <w:shd w:val="clear" w:color="auto" w:fill="D9D9D9" w:themeFill="background1" w:themeFillShade="D9"/>
            <w:vAlign w:val="center"/>
          </w:tcPr>
          <w:p w14:paraId="0D2080AD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Kategorie odpadu</w:t>
            </w:r>
          </w:p>
        </w:tc>
        <w:tc>
          <w:tcPr>
            <w:tcW w:w="1653" w:type="dxa"/>
            <w:shd w:val="clear" w:color="auto" w:fill="D9D9D9" w:themeFill="background1" w:themeFillShade="D9"/>
            <w:vAlign w:val="center"/>
          </w:tcPr>
          <w:p w14:paraId="32F515E9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Název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7F5653CC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Předpokládané množství (t)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14:paraId="2DD9B63E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Nakládání</w:t>
            </w:r>
          </w:p>
        </w:tc>
        <w:tc>
          <w:tcPr>
            <w:tcW w:w="1787" w:type="dxa"/>
            <w:shd w:val="clear" w:color="auto" w:fill="D9D9D9" w:themeFill="background1" w:themeFillShade="D9"/>
            <w:vAlign w:val="center"/>
          </w:tcPr>
          <w:p w14:paraId="14312931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Poznámka</w:t>
            </w:r>
          </w:p>
        </w:tc>
      </w:tr>
      <w:tr w:rsidR="004E4268" w:rsidRPr="00856AD7" w14:paraId="7E00F6CE" w14:textId="77777777" w:rsidTr="005C4FBC">
        <w:trPr>
          <w:jc w:val="center"/>
        </w:trPr>
        <w:tc>
          <w:tcPr>
            <w:tcW w:w="985" w:type="dxa"/>
            <w:vAlign w:val="center"/>
          </w:tcPr>
          <w:p w14:paraId="267855A2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17 05 04</w:t>
            </w:r>
          </w:p>
        </w:tc>
        <w:tc>
          <w:tcPr>
            <w:tcW w:w="1061" w:type="dxa"/>
            <w:vAlign w:val="center"/>
          </w:tcPr>
          <w:p w14:paraId="7179EB49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</w:t>
            </w:r>
          </w:p>
        </w:tc>
        <w:tc>
          <w:tcPr>
            <w:tcW w:w="1653" w:type="dxa"/>
            <w:vAlign w:val="center"/>
          </w:tcPr>
          <w:p w14:paraId="6D443BA3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Zemina a kamení neuvedené pod číslem 17 03 03</w:t>
            </w:r>
          </w:p>
        </w:tc>
        <w:tc>
          <w:tcPr>
            <w:tcW w:w="1517" w:type="dxa"/>
            <w:vAlign w:val="center"/>
          </w:tcPr>
          <w:p w14:paraId="6DB0E09C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10 t</w:t>
            </w:r>
          </w:p>
        </w:tc>
        <w:tc>
          <w:tcPr>
            <w:tcW w:w="2283" w:type="dxa"/>
            <w:vAlign w:val="center"/>
          </w:tcPr>
          <w:p w14:paraId="35A5BF60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R5c Příprava na opětovné použití anorganických materiálů včetně zemin</w:t>
            </w:r>
          </w:p>
        </w:tc>
        <w:tc>
          <w:tcPr>
            <w:tcW w:w="1787" w:type="dxa"/>
            <w:vAlign w:val="center"/>
          </w:tcPr>
          <w:p w14:paraId="32ABA5B6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Odtěžená zemina neupotřebená na stavbě, žulová dlažba, ohumusování v rámci stavby</w:t>
            </w:r>
          </w:p>
        </w:tc>
      </w:tr>
      <w:tr w:rsidR="004E4268" w:rsidRPr="00856AD7" w14:paraId="2FC9B140" w14:textId="77777777" w:rsidTr="005C4FBC">
        <w:trPr>
          <w:jc w:val="center"/>
        </w:trPr>
        <w:tc>
          <w:tcPr>
            <w:tcW w:w="985" w:type="dxa"/>
            <w:vAlign w:val="center"/>
          </w:tcPr>
          <w:p w14:paraId="060925D0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15 01 01</w:t>
            </w:r>
          </w:p>
        </w:tc>
        <w:tc>
          <w:tcPr>
            <w:tcW w:w="1061" w:type="dxa"/>
            <w:vAlign w:val="center"/>
          </w:tcPr>
          <w:p w14:paraId="27FC6279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</w:t>
            </w:r>
          </w:p>
        </w:tc>
        <w:tc>
          <w:tcPr>
            <w:tcW w:w="1653" w:type="dxa"/>
            <w:vAlign w:val="center"/>
          </w:tcPr>
          <w:p w14:paraId="185A817E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Obaly – papírové</w:t>
            </w:r>
          </w:p>
        </w:tc>
        <w:tc>
          <w:tcPr>
            <w:tcW w:w="1517" w:type="dxa"/>
            <w:vAlign w:val="center"/>
          </w:tcPr>
          <w:p w14:paraId="632687D4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0,05 t</w:t>
            </w:r>
          </w:p>
        </w:tc>
        <w:tc>
          <w:tcPr>
            <w:tcW w:w="2283" w:type="dxa"/>
            <w:vAlign w:val="center"/>
          </w:tcPr>
          <w:p w14:paraId="5835ADAD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R3c Recyklace papíru</w:t>
            </w:r>
          </w:p>
        </w:tc>
        <w:tc>
          <w:tcPr>
            <w:tcW w:w="1787" w:type="dxa"/>
            <w:vAlign w:val="center"/>
          </w:tcPr>
          <w:p w14:paraId="1E54A1A3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Obalové materiály z dovezeného stavebního materiálu</w:t>
            </w:r>
          </w:p>
        </w:tc>
      </w:tr>
      <w:tr w:rsidR="004E4268" w:rsidRPr="00856AD7" w14:paraId="312391FA" w14:textId="77777777" w:rsidTr="005C4FBC">
        <w:trPr>
          <w:jc w:val="center"/>
        </w:trPr>
        <w:tc>
          <w:tcPr>
            <w:tcW w:w="985" w:type="dxa"/>
            <w:vAlign w:val="center"/>
          </w:tcPr>
          <w:p w14:paraId="67A19F37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15 01 02</w:t>
            </w:r>
          </w:p>
        </w:tc>
        <w:tc>
          <w:tcPr>
            <w:tcW w:w="1061" w:type="dxa"/>
            <w:vAlign w:val="center"/>
          </w:tcPr>
          <w:p w14:paraId="3E65FF4F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</w:t>
            </w:r>
          </w:p>
        </w:tc>
        <w:tc>
          <w:tcPr>
            <w:tcW w:w="1653" w:type="dxa"/>
            <w:vAlign w:val="center"/>
          </w:tcPr>
          <w:p w14:paraId="6A005CFA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Obaly - plasty</w:t>
            </w:r>
            <w:proofErr w:type="gramEnd"/>
          </w:p>
        </w:tc>
        <w:tc>
          <w:tcPr>
            <w:tcW w:w="1517" w:type="dxa"/>
            <w:vAlign w:val="center"/>
          </w:tcPr>
          <w:p w14:paraId="2AFBD683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0,05 t</w:t>
            </w:r>
          </w:p>
        </w:tc>
        <w:tc>
          <w:tcPr>
            <w:tcW w:w="2283" w:type="dxa"/>
            <w:vAlign w:val="center"/>
          </w:tcPr>
          <w:p w14:paraId="1A612474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br/>
              <w:t>R3d Recyklace plastu</w:t>
            </w:r>
          </w:p>
          <w:p w14:paraId="1BC026D9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7" w:type="dxa"/>
            <w:vAlign w:val="center"/>
          </w:tcPr>
          <w:p w14:paraId="359F08DB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Obalové materiály z dovezeného stavebního materiálu</w:t>
            </w:r>
          </w:p>
        </w:tc>
      </w:tr>
      <w:tr w:rsidR="004E4268" w:rsidRPr="00856AD7" w14:paraId="29FA50C9" w14:textId="77777777" w:rsidTr="005C4FBC">
        <w:trPr>
          <w:jc w:val="center"/>
        </w:trPr>
        <w:tc>
          <w:tcPr>
            <w:tcW w:w="985" w:type="dxa"/>
            <w:vAlign w:val="center"/>
          </w:tcPr>
          <w:p w14:paraId="3CA3E42F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15 01 03</w:t>
            </w:r>
          </w:p>
        </w:tc>
        <w:tc>
          <w:tcPr>
            <w:tcW w:w="1061" w:type="dxa"/>
            <w:vAlign w:val="center"/>
          </w:tcPr>
          <w:p w14:paraId="7675BA09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</w:t>
            </w:r>
          </w:p>
        </w:tc>
        <w:tc>
          <w:tcPr>
            <w:tcW w:w="1653" w:type="dxa"/>
            <w:vAlign w:val="center"/>
          </w:tcPr>
          <w:p w14:paraId="1D6ED8BE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gramStart"/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Obaly - dřevo</w:t>
            </w:r>
            <w:proofErr w:type="gramEnd"/>
          </w:p>
        </w:tc>
        <w:tc>
          <w:tcPr>
            <w:tcW w:w="1517" w:type="dxa"/>
            <w:vAlign w:val="center"/>
          </w:tcPr>
          <w:p w14:paraId="407DB309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0,1 t</w:t>
            </w:r>
          </w:p>
        </w:tc>
        <w:tc>
          <w:tcPr>
            <w:tcW w:w="2283" w:type="dxa"/>
            <w:vAlign w:val="center"/>
          </w:tcPr>
          <w:p w14:paraId="314A3B15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br/>
              <w:t>R1 – spalování (energetické využití)</w:t>
            </w:r>
          </w:p>
          <w:p w14:paraId="07C9742B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87" w:type="dxa"/>
            <w:vAlign w:val="center"/>
          </w:tcPr>
          <w:p w14:paraId="567A3970" w14:textId="77777777" w:rsidR="004E4268" w:rsidRPr="00C60459" w:rsidRDefault="004E4268" w:rsidP="00650F4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60459">
              <w:rPr>
                <w:rFonts w:asciiTheme="minorHAnsi" w:hAnsiTheme="minorHAnsi" w:cstheme="minorHAnsi"/>
                <w:sz w:val="16"/>
                <w:szCs w:val="16"/>
              </w:rPr>
              <w:t>Obalové materiály z dovezeného stavebního materiálu</w:t>
            </w:r>
          </w:p>
        </w:tc>
      </w:tr>
    </w:tbl>
    <w:p w14:paraId="09F58783" w14:textId="77777777" w:rsidR="00AA42B3" w:rsidRPr="00BC4416" w:rsidRDefault="00AA42B3" w:rsidP="00954BDD">
      <w:pPr>
        <w:spacing w:after="0"/>
        <w:rPr>
          <w:rFonts w:cstheme="minorHAnsi"/>
        </w:rPr>
      </w:pPr>
    </w:p>
    <w:p w14:paraId="010BC8C3" w14:textId="77777777" w:rsidR="00E85957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l) požadavky na kapacity veřejných sítí komunikačních vedení a elektronického komunikačního zařízení veřejné komunikační sítě,</w:t>
      </w:r>
    </w:p>
    <w:p w14:paraId="70B8EB18" w14:textId="7D820BCE" w:rsidR="00411415" w:rsidRPr="00E85957" w:rsidRDefault="00411415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E85957">
        <w:rPr>
          <w:rFonts w:cstheme="minorHAnsi"/>
        </w:rPr>
        <w:t>Nejsou.</w:t>
      </w:r>
    </w:p>
    <w:p w14:paraId="34DD211F" w14:textId="159F7EBA" w:rsidR="00954BDD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m) předpokládaný stavební postup podle zásad organizace výstavby, věcné a časové vazby stavby, související (podmiňující, vyvolané) investice,</w:t>
      </w:r>
    </w:p>
    <w:tbl>
      <w:tblPr>
        <w:tblW w:w="6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945"/>
        <w:gridCol w:w="1867"/>
      </w:tblGrid>
      <w:tr w:rsidR="00C60459" w:rsidRPr="00C60459" w14:paraId="60AEA150" w14:textId="77777777" w:rsidTr="00C60459">
        <w:trPr>
          <w:trHeight w:val="290"/>
        </w:trPr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5933" w14:textId="77777777" w:rsidR="00C60459" w:rsidRPr="00C60459" w:rsidRDefault="00C60459" w:rsidP="00C6045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ZÁSADY ORGANIZACE VÝSTAVBY</w:t>
            </w:r>
          </w:p>
        </w:tc>
      </w:tr>
      <w:tr w:rsidR="00C60459" w:rsidRPr="00C60459" w14:paraId="0527B5F4" w14:textId="77777777" w:rsidTr="00C60459">
        <w:trPr>
          <w:trHeight w:val="29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6536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pořadí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98B8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Pracovní operace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84FD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termín</w:t>
            </w:r>
          </w:p>
        </w:tc>
      </w:tr>
      <w:tr w:rsidR="00C60459" w:rsidRPr="00C60459" w14:paraId="099B6198" w14:textId="77777777" w:rsidTr="00C60459">
        <w:trPr>
          <w:trHeight w:val="29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1586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A540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Odstranění kořenů pokácených dřevin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4D7C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06/2025</w:t>
            </w:r>
          </w:p>
        </w:tc>
      </w:tr>
      <w:tr w:rsidR="00C60459" w:rsidRPr="00C60459" w14:paraId="0819C908" w14:textId="77777777" w:rsidTr="00C60459">
        <w:trPr>
          <w:trHeight w:val="29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CC00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F649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Hrubé terénní modelace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4A01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06/2025</w:t>
            </w:r>
          </w:p>
        </w:tc>
      </w:tr>
      <w:tr w:rsidR="00C60459" w:rsidRPr="00C60459" w14:paraId="34DE3B2B" w14:textId="77777777" w:rsidTr="00C60459">
        <w:trPr>
          <w:trHeight w:val="29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E204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9070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Jemné terénní modelace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027C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06/2025</w:t>
            </w:r>
          </w:p>
        </w:tc>
      </w:tr>
      <w:tr w:rsidR="00C60459" w:rsidRPr="00C60459" w14:paraId="53544B0E" w14:textId="77777777" w:rsidTr="00C60459">
        <w:trPr>
          <w:trHeight w:val="29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BE95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2B6D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zhotovení ohniště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D182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07/2025</w:t>
            </w:r>
          </w:p>
        </w:tc>
      </w:tr>
      <w:tr w:rsidR="00C60459" w:rsidRPr="00C60459" w14:paraId="0CB809DC" w14:textId="77777777" w:rsidTr="00C60459">
        <w:trPr>
          <w:trHeight w:val="29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4854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9C1A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instalace herních prvků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6644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07/2025</w:t>
            </w:r>
          </w:p>
        </w:tc>
      </w:tr>
      <w:tr w:rsidR="00C60459" w:rsidRPr="00C60459" w14:paraId="603B60DA" w14:textId="77777777" w:rsidTr="00C60459">
        <w:trPr>
          <w:trHeight w:val="29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F785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5E71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výsadby keřů, trvalek a založení trávníků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E693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08/2025</w:t>
            </w:r>
          </w:p>
        </w:tc>
      </w:tr>
      <w:tr w:rsidR="00C60459" w:rsidRPr="00C60459" w14:paraId="78BA8B77" w14:textId="77777777" w:rsidTr="00C60459">
        <w:trPr>
          <w:trHeight w:val="29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8806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3F8C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zřízení dopadových ploch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B0E1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09/2025</w:t>
            </w:r>
          </w:p>
        </w:tc>
      </w:tr>
      <w:tr w:rsidR="00C60459" w:rsidRPr="00C60459" w14:paraId="5EB68503" w14:textId="77777777" w:rsidTr="00C60459">
        <w:trPr>
          <w:trHeight w:val="29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4B5E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27CB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rozvojová péče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7DFF" w14:textId="77777777" w:rsidR="00C60459" w:rsidRPr="00C60459" w:rsidRDefault="00C60459" w:rsidP="00C60459">
            <w:pPr>
              <w:spacing w:after="0" w:line="240" w:lineRule="auto"/>
              <w:jc w:val="lef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10/</w:t>
            </w:r>
            <w:proofErr w:type="gramStart"/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2025 - 10</w:t>
            </w:r>
            <w:proofErr w:type="gramEnd"/>
            <w:r w:rsidRPr="00C60459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/2028</w:t>
            </w:r>
          </w:p>
        </w:tc>
      </w:tr>
    </w:tbl>
    <w:p w14:paraId="13D2F6BD" w14:textId="77777777" w:rsidR="00C60459" w:rsidRDefault="00C60459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</w:p>
    <w:p w14:paraId="7D0EB89D" w14:textId="639CDCE4" w:rsidR="00954BDD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n) požadavky na předčasné užívání staveb a zkušební provoz staveb, doba jejich trvání ve vztahu k dokončení a užívání stavby,</w:t>
      </w:r>
    </w:p>
    <w:p w14:paraId="3B1CE87E" w14:textId="014E1368" w:rsidR="00650F41" w:rsidRDefault="00650F41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E85957">
        <w:rPr>
          <w:rFonts w:cstheme="minorHAnsi"/>
        </w:rPr>
        <w:t>Nejsou.</w:t>
      </w:r>
    </w:p>
    <w:p w14:paraId="38C304CE" w14:textId="656525E9" w:rsidR="00954BDD" w:rsidRDefault="00954BDD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o) seznam výsledků zeměměřických činností podle jiného právního předpisu</w:t>
      </w: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  <w:vertAlign w:val="superscript"/>
        </w:rPr>
        <w:t>1)</w:t>
      </w:r>
      <w:r w:rsidRPr="00954BDD">
        <w:rPr>
          <w:rFonts w:asciiTheme="majorHAnsi" w:hAnsiTheme="majorHAnsi" w:cstheme="majorHAnsi"/>
          <w:b/>
          <w:bCs/>
          <w:i/>
          <w:iCs/>
          <w:color w:val="851C00" w:themeColor="accent2"/>
        </w:rPr>
        <w:t>, které mají podle projektu výsledků zeměměřických činností vzniknout při provádění stavby.</w:t>
      </w:r>
    </w:p>
    <w:p w14:paraId="01904F3E" w14:textId="01FDE4C7" w:rsidR="00650F41" w:rsidRDefault="00650F41" w:rsidP="00650F41">
      <w:pPr>
        <w:rPr>
          <w:rFonts w:cstheme="minorHAnsi"/>
        </w:rPr>
      </w:pPr>
      <w:r>
        <w:rPr>
          <w:rFonts w:cstheme="minorHAnsi"/>
        </w:rPr>
        <w:t>Vytýčení sítí správci sítí</w:t>
      </w:r>
    </w:p>
    <w:p w14:paraId="64F2E42A" w14:textId="5B531363" w:rsidR="00650F41" w:rsidRDefault="00650F41" w:rsidP="00650F41">
      <w:pPr>
        <w:rPr>
          <w:rFonts w:cstheme="minorHAnsi"/>
        </w:rPr>
      </w:pPr>
      <w:r>
        <w:rPr>
          <w:rFonts w:cstheme="minorHAnsi"/>
        </w:rPr>
        <w:lastRenderedPageBreak/>
        <w:t xml:space="preserve">Vytýčení před realizací </w:t>
      </w:r>
    </w:p>
    <w:p w14:paraId="437884ED" w14:textId="02EC7DF7" w:rsidR="00650F41" w:rsidRDefault="00650F41" w:rsidP="006849D1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>
        <w:rPr>
          <w:rFonts w:cstheme="minorHAnsi"/>
        </w:rPr>
        <w:t>Geodetické zaměření skutečného provedení</w:t>
      </w:r>
    </w:p>
    <w:p w14:paraId="3896DB54" w14:textId="26537283" w:rsidR="001F3F38" w:rsidRPr="004239AB" w:rsidRDefault="001F3F38" w:rsidP="00B067FD">
      <w:pPr>
        <w:pStyle w:val="Nadpis1"/>
      </w:pPr>
      <w:bookmarkStart w:id="5" w:name="_Toc192579225"/>
      <w:bookmarkStart w:id="6" w:name="_Toc504077933"/>
      <w:bookmarkStart w:id="7" w:name="_Toc505789136"/>
      <w:r w:rsidRPr="004239AB">
        <w:t xml:space="preserve">B.2 </w:t>
      </w:r>
      <w:r w:rsidR="00AA42B3">
        <w:t>ARCHITEKTONICKÉ ŘEŠENÍ</w:t>
      </w:r>
      <w:bookmarkEnd w:id="5"/>
    </w:p>
    <w:p w14:paraId="32E55E78" w14:textId="3FF2A6C6" w:rsidR="00AA42B3" w:rsidRPr="00135A56" w:rsidRDefault="00C60459" w:rsidP="00AA42B3">
      <w:pPr>
        <w:autoSpaceDE w:val="0"/>
        <w:autoSpaceDN w:val="0"/>
        <w:adjustRightInd w:val="0"/>
        <w:jc w:val="left"/>
        <w:rPr>
          <w:rFonts w:cstheme="minorHAnsi"/>
        </w:rPr>
      </w:pPr>
      <w:r>
        <w:rPr>
          <w:rFonts w:cstheme="minorHAnsi"/>
        </w:rPr>
        <w:t xml:space="preserve">Jedná se o 1. etapu celkového návrhu. </w:t>
      </w:r>
      <w:r w:rsidR="00AA42B3" w:rsidRPr="00135A56">
        <w:rPr>
          <w:rFonts w:cstheme="minorHAnsi"/>
        </w:rPr>
        <w:t xml:space="preserve">Návrh vychází z filozofie koloběhu života – hlavní mlatová parková cesta opisuje pomyslný koloběh od raného dětství (hřiště pro děti již od 1,5 roku), přes školní věk, dospívání a aktivní dospělost (hřiště pro větší děti a venkovní tělocvična) až po období stáří (odpočinková plocha, posezení, relaxační prvky, šachový stolek). </w:t>
      </w:r>
    </w:p>
    <w:p w14:paraId="2091AB4C" w14:textId="3733CF6D" w:rsidR="00AA42B3" w:rsidRPr="004239AB" w:rsidRDefault="00AA42B3" w:rsidP="00AA42B3">
      <w:pPr>
        <w:pStyle w:val="Nadpis1"/>
      </w:pPr>
      <w:bookmarkStart w:id="8" w:name="_Toc192579226"/>
      <w:r w:rsidRPr="004239AB">
        <w:t>B.</w:t>
      </w:r>
      <w:r>
        <w:t>3</w:t>
      </w:r>
      <w:r w:rsidRPr="004239AB">
        <w:t xml:space="preserve"> </w:t>
      </w:r>
      <w:r w:rsidR="00296AF7">
        <w:t>STAVEBNĚ TECHNICKÉ A TECHNOLOGICKÉ ŘEŠENÍ</w:t>
      </w:r>
      <w:bookmarkEnd w:id="8"/>
    </w:p>
    <w:p w14:paraId="5864E5E3" w14:textId="19F9F2BC" w:rsidR="001229A3" w:rsidRDefault="001F3F38" w:rsidP="000803CD">
      <w:pPr>
        <w:pStyle w:val="Nadpis2"/>
      </w:pPr>
      <w:bookmarkStart w:id="9" w:name="_Toc192579227"/>
      <w:r w:rsidRPr="004239AB">
        <w:t>B.</w:t>
      </w:r>
      <w:r w:rsidR="00AA42B3">
        <w:t>3</w:t>
      </w:r>
      <w:r w:rsidRPr="004239AB">
        <w:t>.1 Základní charakteristika stavby a jejího užívání</w:t>
      </w:r>
      <w:bookmarkEnd w:id="9"/>
    </w:p>
    <w:p w14:paraId="1534D660" w14:textId="38774DD7" w:rsidR="00AA42B3" w:rsidRPr="00AA42B3" w:rsidRDefault="00C60459" w:rsidP="00AA42B3">
      <w:r>
        <w:t>Jedná se o dětské hřiště a venkovní tělocvičnu</w:t>
      </w:r>
    </w:p>
    <w:p w14:paraId="5410ABAC" w14:textId="4D648EDC" w:rsidR="00AA42B3" w:rsidRDefault="00AA42B3" w:rsidP="00AA42B3">
      <w:pPr>
        <w:pStyle w:val="Nadpis2"/>
      </w:pPr>
      <w:bookmarkStart w:id="10" w:name="_Toc192579228"/>
      <w:r w:rsidRPr="00AA42B3">
        <w:t>B.3.2 Celkové řešení podmínek přístupnosti</w:t>
      </w:r>
      <w:bookmarkEnd w:id="10"/>
    </w:p>
    <w:p w14:paraId="7A3F7B0A" w14:textId="63B9B5F8" w:rsidR="009302C4" w:rsidRDefault="00AA42B3" w:rsidP="009302C4">
      <w:pPr>
        <w:spacing w:after="0"/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AA42B3">
        <w:rPr>
          <w:rFonts w:asciiTheme="majorHAnsi" w:hAnsiTheme="majorHAnsi" w:cstheme="majorHAnsi"/>
          <w:b/>
          <w:bCs/>
          <w:i/>
          <w:iCs/>
          <w:color w:val="851C00" w:themeColor="accent2"/>
        </w:rPr>
        <w:t>a) celkové řešení přístupnosti stavby se specifikací části stavby, které podléhají požadavkům na přístupnost, včetně dopadů předčasného užívání a zkušebního provozu a vlivu objektu na okolí,</w:t>
      </w:r>
    </w:p>
    <w:p w14:paraId="64829FAF" w14:textId="619B97DC" w:rsidR="00411415" w:rsidRPr="007029EE" w:rsidRDefault="00C60459" w:rsidP="007029EE">
      <w:pPr>
        <w:rPr>
          <w:rStyle w:val="Zdraznnintenzivn"/>
          <w:rFonts w:asciiTheme="minorHAnsi" w:hAnsiTheme="minorHAnsi" w:cstheme="minorBidi"/>
          <w:b w:val="0"/>
          <w:bCs w:val="0"/>
          <w:i w:val="0"/>
          <w:iCs w:val="0"/>
          <w:color w:val="auto"/>
        </w:rPr>
      </w:pPr>
      <w:proofErr w:type="spellStart"/>
      <w:r>
        <w:t>Bezbarierový</w:t>
      </w:r>
      <w:proofErr w:type="spellEnd"/>
      <w:r>
        <w:t xml:space="preserve"> přístup bude zajištěn</w:t>
      </w:r>
      <w:r w:rsidR="007029EE">
        <w:t xml:space="preserve"> v rámci realizace 2. etapy.</w:t>
      </w:r>
    </w:p>
    <w:p w14:paraId="27192CC5" w14:textId="77777777" w:rsidR="00AA42B3" w:rsidRDefault="00AA42B3" w:rsidP="001F3F38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AA42B3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b) popis navržených </w:t>
      </w:r>
      <w:proofErr w:type="gramStart"/>
      <w:r w:rsidRPr="00AA42B3">
        <w:rPr>
          <w:rFonts w:asciiTheme="majorHAnsi" w:hAnsiTheme="majorHAnsi" w:cstheme="majorHAnsi"/>
          <w:b/>
          <w:bCs/>
          <w:i/>
          <w:iCs/>
          <w:color w:val="851C00" w:themeColor="accent2"/>
        </w:rPr>
        <w:t>opatření - zejména</w:t>
      </w:r>
      <w:proofErr w:type="gramEnd"/>
      <w:r w:rsidRPr="00AA42B3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 přístup ke stavbě, prostory stavby a systémy určené pro užívání veřejností,</w:t>
      </w:r>
    </w:p>
    <w:p w14:paraId="79BA4284" w14:textId="394B30F8" w:rsidR="007029EE" w:rsidRPr="007029EE" w:rsidRDefault="007029EE" w:rsidP="001F3F38">
      <w:r>
        <w:t>Přístup ke stavbě bude zajištěn z okolních stávajících komunikací a pozdějším vybudováním chodníku, který je součástí jiné stavby.</w:t>
      </w:r>
    </w:p>
    <w:p w14:paraId="5F5E323A" w14:textId="77777777" w:rsidR="00AA42B3" w:rsidRDefault="00AA42B3" w:rsidP="001F3F38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AA42B3">
        <w:rPr>
          <w:rFonts w:asciiTheme="majorHAnsi" w:hAnsiTheme="majorHAnsi" w:cstheme="majorHAnsi"/>
          <w:b/>
          <w:bCs/>
          <w:i/>
          <w:iCs/>
          <w:color w:val="851C00" w:themeColor="accent2"/>
        </w:rPr>
        <w:t>c) popis dopadů na přístupnost z hlediska uplatnění závažných územně technických nebo stavebně technických důvodů nebo jiných veřejných zájmů.</w:t>
      </w:r>
    </w:p>
    <w:p w14:paraId="5A5DACEB" w14:textId="43D72E11" w:rsidR="007029EE" w:rsidRDefault="007029EE" w:rsidP="001F3F38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>
        <w:t>Nejsou</w:t>
      </w:r>
    </w:p>
    <w:p w14:paraId="6A7A8055" w14:textId="51D62064" w:rsidR="006D089C" w:rsidRDefault="006D089C" w:rsidP="006D089C">
      <w:pPr>
        <w:pStyle w:val="Nadpis2"/>
      </w:pPr>
      <w:bookmarkStart w:id="11" w:name="_Hlk190942015"/>
      <w:bookmarkStart w:id="12" w:name="_Toc192579229"/>
      <w:r w:rsidRPr="00AA42B3">
        <w:t>B.3.</w:t>
      </w:r>
      <w:r>
        <w:t>3</w:t>
      </w:r>
      <w:r w:rsidRPr="00AA42B3">
        <w:t xml:space="preserve"> </w:t>
      </w:r>
      <w:r>
        <w:t xml:space="preserve">Zásady </w:t>
      </w:r>
      <w:r w:rsidRPr="006D089C">
        <w:t>bezpečnosti při užívání stavby</w:t>
      </w:r>
      <w:bookmarkEnd w:id="11"/>
      <w:bookmarkEnd w:id="12"/>
    </w:p>
    <w:p w14:paraId="6E80DAD7" w14:textId="77777777" w:rsidR="00335E92" w:rsidRDefault="00335E92" w:rsidP="00335E92">
      <w:r>
        <w:t xml:space="preserve">Veškeré povrchy a nově umisťované dlažby musí splňovat podmínky použití ve veřejném prostoru. Herní prvky i dopadové plochy budou mít požadované certifikace /především dle </w:t>
      </w:r>
      <w:r w:rsidRPr="00FC7E35">
        <w:t>ČSN EN 1176</w:t>
      </w:r>
      <w:r>
        <w:t>, 1177</w:t>
      </w:r>
      <w:r w:rsidRPr="00FC7E35">
        <w:t xml:space="preserve"> a NV 173</w:t>
      </w:r>
      <w:r>
        <w:t>. Mobiliář a ostatní technické prvky musí být určeny k použití ve veřejném prostoru.</w:t>
      </w:r>
    </w:p>
    <w:p w14:paraId="0B5637D5" w14:textId="6106EDE8" w:rsidR="006D089C" w:rsidRPr="006D089C" w:rsidRDefault="006D089C" w:rsidP="006D089C">
      <w:pPr>
        <w:pStyle w:val="Nadpis2"/>
      </w:pPr>
      <w:bookmarkStart w:id="13" w:name="_Toc192579230"/>
      <w:r w:rsidRPr="006D089C">
        <w:t>B.3.</w:t>
      </w:r>
      <w:r>
        <w:t xml:space="preserve">4 </w:t>
      </w:r>
      <w:r w:rsidRPr="006D089C">
        <w:t>Technický popis stavby</w:t>
      </w:r>
      <w:bookmarkEnd w:id="13"/>
    </w:p>
    <w:p w14:paraId="63535DFF" w14:textId="642D0DAF" w:rsidR="00E85957" w:rsidRDefault="006D089C" w:rsidP="00E85957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6D089C">
        <w:rPr>
          <w:rFonts w:asciiTheme="majorHAnsi" w:hAnsiTheme="majorHAnsi" w:cstheme="majorHAnsi"/>
          <w:b/>
          <w:bCs/>
          <w:i/>
          <w:iCs/>
          <w:color w:val="851C00" w:themeColor="accent2"/>
        </w:rPr>
        <w:t>a) popis stávajícího stavu,</w:t>
      </w:r>
    </w:p>
    <w:p w14:paraId="7A6FE089" w14:textId="65158B81" w:rsidR="007029EE" w:rsidRPr="00135A56" w:rsidRDefault="007029EE" w:rsidP="00E85957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>
        <w:t>Nevyužívaná plocha zeleně s pařezy po odstraněných náletech, se vzrostlými dřevinami a navážkami.</w:t>
      </w:r>
    </w:p>
    <w:p w14:paraId="45133571" w14:textId="0EE685F2" w:rsidR="00BD3AC0" w:rsidRDefault="006D089C" w:rsidP="009302C4">
      <w:pPr>
        <w:spacing w:after="0"/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6D089C">
        <w:rPr>
          <w:rFonts w:asciiTheme="majorHAnsi" w:hAnsiTheme="majorHAnsi" w:cstheme="majorHAnsi"/>
          <w:b/>
          <w:bCs/>
          <w:i/>
          <w:iCs/>
          <w:color w:val="851C00" w:themeColor="accent2"/>
        </w:rPr>
        <w:t>b) popis navrženého stavebně technického a konstrukčního řešení,</w:t>
      </w:r>
    </w:p>
    <w:p w14:paraId="6A1D6576" w14:textId="28A8E462" w:rsidR="007029EE" w:rsidRPr="00184B3C" w:rsidRDefault="00184B3C" w:rsidP="009302C4">
      <w:pPr>
        <w:spacing w:after="0"/>
        <w:rPr>
          <w:rFonts w:asciiTheme="majorHAnsi" w:hAnsiTheme="majorHAnsi" w:cstheme="majorHAnsi"/>
          <w:b/>
          <w:bCs/>
          <w:i/>
          <w:iCs/>
        </w:rPr>
      </w:pPr>
      <w:r w:rsidRPr="00184B3C">
        <w:t>nevztahuje se</w:t>
      </w:r>
    </w:p>
    <w:p w14:paraId="34F20329" w14:textId="77777777" w:rsidR="006D089C" w:rsidRDefault="006D089C" w:rsidP="009302C4">
      <w:pPr>
        <w:spacing w:after="0"/>
      </w:pPr>
    </w:p>
    <w:p w14:paraId="775B9F54" w14:textId="10114679" w:rsidR="004E6DF5" w:rsidRDefault="006D089C" w:rsidP="001F3F38">
      <w:r w:rsidRPr="006D089C">
        <w:rPr>
          <w:rFonts w:asciiTheme="majorHAnsi" w:hAnsiTheme="majorHAnsi" w:cstheme="majorHAnsi"/>
          <w:b/>
          <w:bCs/>
          <w:i/>
          <w:iCs/>
          <w:color w:val="851C00" w:themeColor="accent2"/>
        </w:rPr>
        <w:t>c) popis navrženého řešení vodního díla s ohledem na jeho charakter a účel, návrhová kapacita, kategorizace vodního díla pro potřeby technickobezpečnostního dohledu apod.</w:t>
      </w:r>
      <w:r w:rsidR="00BD3AC0">
        <w:t xml:space="preserve"> </w:t>
      </w:r>
    </w:p>
    <w:p w14:paraId="2C7460C4" w14:textId="77777777" w:rsidR="00184B3C" w:rsidRPr="00184B3C" w:rsidRDefault="00184B3C" w:rsidP="00184B3C">
      <w:pPr>
        <w:spacing w:after="0"/>
        <w:rPr>
          <w:rFonts w:asciiTheme="majorHAnsi" w:hAnsiTheme="majorHAnsi" w:cstheme="majorHAnsi"/>
          <w:b/>
          <w:bCs/>
          <w:i/>
          <w:iCs/>
        </w:rPr>
      </w:pPr>
      <w:r w:rsidRPr="00184B3C">
        <w:t>nevztahuje se</w:t>
      </w:r>
    </w:p>
    <w:p w14:paraId="1B19162C" w14:textId="77777777" w:rsidR="00184B3C" w:rsidRDefault="00184B3C" w:rsidP="001F3F38"/>
    <w:p w14:paraId="1044161D" w14:textId="12C8215F" w:rsidR="006D089C" w:rsidRPr="00335E92" w:rsidRDefault="006D089C" w:rsidP="006D089C">
      <w:pPr>
        <w:pStyle w:val="Nadpis2"/>
      </w:pPr>
      <w:bookmarkStart w:id="14" w:name="_Toc192579231"/>
      <w:r w:rsidRPr="006D089C">
        <w:lastRenderedPageBreak/>
        <w:t>B.3.</w:t>
      </w:r>
      <w:r>
        <w:t xml:space="preserve">5 </w:t>
      </w:r>
      <w:r w:rsidR="00335E92" w:rsidRPr="00335E92">
        <w:t xml:space="preserve">Technologické </w:t>
      </w:r>
      <w:proofErr w:type="gramStart"/>
      <w:r w:rsidR="00335E92">
        <w:t>řešení - výčet</w:t>
      </w:r>
      <w:proofErr w:type="gramEnd"/>
      <w:r w:rsidR="00335E92" w:rsidRPr="00335E92">
        <w:t xml:space="preserve"> a popis technických a technologických zařízení</w:t>
      </w:r>
      <w:bookmarkEnd w:id="14"/>
    </w:p>
    <w:p w14:paraId="14C96CDD" w14:textId="77777777" w:rsidR="006D089C" w:rsidRPr="006D089C" w:rsidRDefault="006D089C" w:rsidP="006D089C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6D089C">
        <w:rPr>
          <w:rFonts w:asciiTheme="majorHAnsi" w:hAnsiTheme="majorHAnsi" w:cstheme="majorHAnsi"/>
          <w:b/>
          <w:bCs/>
          <w:i/>
          <w:iCs/>
          <w:color w:val="851C00" w:themeColor="accent2"/>
        </w:rPr>
        <w:t>a) popis stávajícího stavu,</w:t>
      </w:r>
    </w:p>
    <w:p w14:paraId="0E620FF0" w14:textId="77777777" w:rsidR="006D089C" w:rsidRPr="006D089C" w:rsidRDefault="006D089C" w:rsidP="006D089C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6D089C">
        <w:rPr>
          <w:rFonts w:asciiTheme="majorHAnsi" w:hAnsiTheme="majorHAnsi" w:cstheme="majorHAnsi"/>
          <w:b/>
          <w:bCs/>
          <w:i/>
          <w:iCs/>
          <w:color w:val="851C00" w:themeColor="accent2"/>
        </w:rPr>
        <w:t>b) popis navrženého řešení,</w:t>
      </w:r>
    </w:p>
    <w:p w14:paraId="630A1FC2" w14:textId="77777777" w:rsidR="006D089C" w:rsidRPr="006D089C" w:rsidRDefault="006D089C" w:rsidP="006D089C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6D089C">
        <w:rPr>
          <w:rFonts w:asciiTheme="majorHAnsi" w:hAnsiTheme="majorHAnsi" w:cstheme="majorHAnsi"/>
          <w:b/>
          <w:bCs/>
          <w:i/>
          <w:iCs/>
          <w:color w:val="851C00" w:themeColor="accent2"/>
        </w:rPr>
        <w:t>c) energetické výpočty.</w:t>
      </w:r>
    </w:p>
    <w:p w14:paraId="77C1A635" w14:textId="24D9BAE3" w:rsidR="005E44FA" w:rsidRPr="005E44FA" w:rsidRDefault="001F3F38" w:rsidP="00D652D5">
      <w:pPr>
        <w:pStyle w:val="Nadpis2"/>
      </w:pPr>
      <w:bookmarkStart w:id="15" w:name="_Toc192579232"/>
      <w:r>
        <w:t>B.</w:t>
      </w:r>
      <w:r w:rsidR="006D089C">
        <w:t>3.6</w:t>
      </w:r>
      <w:r>
        <w:t xml:space="preserve"> Celkové urbanistické a architektonické řešení</w:t>
      </w:r>
      <w:bookmarkEnd w:id="15"/>
    </w:p>
    <w:p w14:paraId="51898885" w14:textId="77777777" w:rsidR="006D089C" w:rsidRPr="006D089C" w:rsidRDefault="006D089C" w:rsidP="006D089C">
      <w:pPr>
        <w:rPr>
          <w:rStyle w:val="Zdraznnintenzivn"/>
        </w:rPr>
      </w:pPr>
      <w:r w:rsidRPr="006D089C">
        <w:rPr>
          <w:rStyle w:val="Zdraznnintenzivn"/>
        </w:rPr>
        <w:t>a) charakteristiky a kritéria pro stanovení kategorie stavby podle požadavků jiného právního předpisu</w:t>
      </w:r>
      <w:r w:rsidRPr="00296AF7">
        <w:rPr>
          <w:rStyle w:val="Zdraznnintenzivn"/>
          <w:vertAlign w:val="superscript"/>
        </w:rPr>
        <w:t>2)</w:t>
      </w:r>
      <w:r w:rsidRPr="006D089C">
        <w:rPr>
          <w:rStyle w:val="Zdraznnintenzivn"/>
        </w:rPr>
        <w:t> - výška stavby, zastavěná plocha, počet podlaží, počet osob, pro který je stavba určena, nebo jiný parametr stavby, zejména světlá výška podlaží nebo délka tunelu apod.,</w:t>
      </w:r>
    </w:p>
    <w:p w14:paraId="24473CBF" w14:textId="77777777" w:rsidR="006D089C" w:rsidRPr="006D089C" w:rsidRDefault="006D089C" w:rsidP="006D089C">
      <w:pPr>
        <w:rPr>
          <w:rStyle w:val="Zdraznnintenzivn"/>
        </w:rPr>
      </w:pPr>
      <w:r w:rsidRPr="006D089C">
        <w:rPr>
          <w:rStyle w:val="Zdraznnintenzivn"/>
        </w:rPr>
        <w:t>b) </w:t>
      </w:r>
      <w:proofErr w:type="gramStart"/>
      <w:r w:rsidRPr="006D089C">
        <w:rPr>
          <w:rStyle w:val="Zdraznnintenzivn"/>
        </w:rPr>
        <w:t>kritéria - třída</w:t>
      </w:r>
      <w:proofErr w:type="gramEnd"/>
      <w:r w:rsidRPr="006D089C">
        <w:rPr>
          <w:rStyle w:val="Zdraznnintenzivn"/>
        </w:rPr>
        <w:t xml:space="preserve"> využití, přítomnost nebezpečných látek nebo jiných rizikových faktorů, prohlášení stavby za kulturní památku.</w:t>
      </w:r>
    </w:p>
    <w:p w14:paraId="41C2EAAD" w14:textId="1CCB0770" w:rsidR="00613865" w:rsidRDefault="006D089C" w:rsidP="006D089C">
      <w:pPr>
        <w:pStyle w:val="Nadpis2"/>
      </w:pPr>
      <w:bookmarkStart w:id="16" w:name="_Toc192579233"/>
      <w:r>
        <w:t>B.3.7 Úspora</w:t>
      </w:r>
      <w:r w:rsidRPr="006D089C">
        <w:t xml:space="preserve"> energie a tepelná ochrana</w:t>
      </w:r>
      <w:bookmarkEnd w:id="16"/>
    </w:p>
    <w:p w14:paraId="4E97E1EF" w14:textId="77777777" w:rsidR="00354682" w:rsidRPr="00B81498" w:rsidRDefault="00354682" w:rsidP="00354682">
      <w:r>
        <w:t>Projekt nevyvolává trvalou energetickou spotřebu.</w:t>
      </w:r>
    </w:p>
    <w:p w14:paraId="47705B2F" w14:textId="4CC3D051" w:rsidR="001F3F38" w:rsidRDefault="00354682" w:rsidP="000803CD">
      <w:pPr>
        <w:pStyle w:val="Nadpis2"/>
      </w:pPr>
      <w:bookmarkStart w:id="17" w:name="_Toc192579234"/>
      <w:r>
        <w:t xml:space="preserve">B.3.8 Hygienické </w:t>
      </w:r>
      <w:r w:rsidRPr="00354682">
        <w:t>požadavky na stavby, požadavky na pracovní a komunální prostředí</w:t>
      </w:r>
      <w:bookmarkEnd w:id="17"/>
    </w:p>
    <w:p w14:paraId="0A8A8522" w14:textId="4822A075" w:rsidR="00354682" w:rsidRP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a) vnitřní </w:t>
      </w:r>
      <w:r w:rsidR="00296AF7"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prostředí – zejména</w:t>
      </w: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 parametry vnitřního mikroklimatu, stínění, osvětlení, proslunění, ochrana proti hluku a vibracím apod.,</w:t>
      </w:r>
      <w:r w:rsidR="004E4268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 - </w:t>
      </w:r>
      <w:r w:rsidR="004E4268" w:rsidRPr="00BC4416">
        <w:rPr>
          <w:rFonts w:cstheme="minorHAnsi"/>
        </w:rPr>
        <w:t>Hluk z dětského hřiště bude podobný stávajícímu stavu. Obytné budovy jsou od dětského hřiště dostatečně vzdáleny.</w:t>
      </w:r>
    </w:p>
    <w:p w14:paraId="7F220D04" w14:textId="45CF298A" w:rsidR="00354682" w:rsidRP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b) vliv na vnější </w:t>
      </w:r>
      <w:r w:rsidR="00296AF7"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prostředí – zejména</w:t>
      </w: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 hluk a vibrace, zastínění, prašnost, omezení vlivu stavby na vznik tepelného ostrova,</w:t>
      </w:r>
    </w:p>
    <w:p w14:paraId="585A3DF9" w14:textId="77777777" w:rsidR="00354682" w:rsidRP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c) při změnách </w:t>
      </w:r>
      <w:proofErr w:type="gramStart"/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stavby - dopady</w:t>
      </w:r>
      <w:proofErr w:type="gramEnd"/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 změn na prostředí - zejména posouzení teplotně vlhkostní bilance.</w:t>
      </w:r>
    </w:p>
    <w:p w14:paraId="6132398A" w14:textId="77777777" w:rsidR="00162B84" w:rsidRDefault="00162B84" w:rsidP="00162B84">
      <w:r>
        <w:t xml:space="preserve">Pískoviště bude vyplněno certifikovaným pískem určeným pro dětská hřiště a bude přikryto prodyšnou plachtou v pískové barvě. Nad pískovištěm bude plachtové stínění. Herní prvky budou certifikovány dle ČSN </w:t>
      </w:r>
      <w:r w:rsidRPr="00FC7E35">
        <w:t>EN 1176</w:t>
      </w:r>
      <w:r>
        <w:t>, dopadové plochy pak dle ČSN 1177.</w:t>
      </w:r>
    </w:p>
    <w:p w14:paraId="5ED64942" w14:textId="77777777" w:rsidR="00162B84" w:rsidRDefault="00162B84" w:rsidP="00162B84">
      <w:r>
        <w:t>Pro dětské hřiště bude vypracován provozní a návštěvní řád a jeho výňatek bude umístěn na informační tabuli v blízkosti dětského hřiště.</w:t>
      </w:r>
    </w:p>
    <w:p w14:paraId="5DC558EB" w14:textId="77777777" w:rsidR="00162B84" w:rsidRDefault="00162B84" w:rsidP="00162B84">
      <w:r>
        <w:t>Odpadky budou umisťovány do odpadkových košů a pravidelně odváženy. Plocha bude nejméně 2x týdně čištěna od odpadů (včetně záhonů).</w:t>
      </w:r>
    </w:p>
    <w:p w14:paraId="76F11772" w14:textId="77777777" w:rsidR="00162B84" w:rsidRPr="0029351D" w:rsidRDefault="00162B84" w:rsidP="00162B84">
      <w:pPr>
        <w:rPr>
          <w:rFonts w:cstheme="minorHAnsi"/>
        </w:rPr>
      </w:pPr>
      <w:r w:rsidRPr="00C6758B">
        <w:rPr>
          <w:rFonts w:cstheme="minorHAnsi"/>
        </w:rPr>
        <w:t>Pro stavbu budou použity pouze hygienicky nezávadné postupy a materiály, s odpadem bude nakládáno dle zákona o odpadech, v rámci realizace budou předloženy doklady o likvidaci odpadů. Budou dodržena pravidla BOZP, za dodržování pravidel BOZP a zpracování plánu BOZP odpovídá zhotovitel stavby.</w:t>
      </w:r>
    </w:p>
    <w:p w14:paraId="44A031BE" w14:textId="77777777" w:rsidR="00354682" w:rsidRPr="00354682" w:rsidRDefault="00354682" w:rsidP="00354682">
      <w:pPr>
        <w:rPr>
          <w:rStyle w:val="Zdraznnintenzivn"/>
        </w:rPr>
      </w:pPr>
    </w:p>
    <w:p w14:paraId="543AEE98" w14:textId="5661E47E" w:rsidR="001F3F38" w:rsidRDefault="001F3F38" w:rsidP="000803CD">
      <w:pPr>
        <w:pStyle w:val="Nadpis2"/>
      </w:pPr>
      <w:bookmarkStart w:id="18" w:name="_Toc192579235"/>
      <w:r>
        <w:t>B.</w:t>
      </w:r>
      <w:r w:rsidR="00354682">
        <w:t>3.9</w:t>
      </w:r>
      <w:r w:rsidR="00354682" w:rsidRPr="00354682">
        <w:t xml:space="preserve"> Ochrana stavby před negativními účinky vnějšího prostředí</w:t>
      </w:r>
      <w:bookmarkEnd w:id="18"/>
      <w:r>
        <w:t xml:space="preserve"> </w:t>
      </w:r>
    </w:p>
    <w:p w14:paraId="6DD3AF3E" w14:textId="3B87E7F1" w:rsidR="00354682" w:rsidRDefault="00296AF7" w:rsidP="00354682">
      <w:r w:rsidRPr="00296AF7">
        <w:t xml:space="preserve">Protipovodňová opatření, ochrana před pronikáním radonu z podloží, před bludnými proudy a korozí, před technickou i přírodní seizmicitou, před agresivní a tlakovou podzemní vodou, vlhkostí, před hlukem a ostatními </w:t>
      </w:r>
      <w:proofErr w:type="gramStart"/>
      <w:r w:rsidRPr="00296AF7">
        <w:t>účinky - vliv</w:t>
      </w:r>
      <w:proofErr w:type="gramEnd"/>
      <w:r w:rsidRPr="00296AF7">
        <w:t xml:space="preserve"> poddolování, plyny (zejména výskyt metanu) apod. Při změnách stavby dopady změn na stavební konstrukce - zejména posouzení teplotně vlhkostní bilance.</w:t>
      </w:r>
    </w:p>
    <w:p w14:paraId="3CB97FE5" w14:textId="18E5A171" w:rsidR="00354682" w:rsidRDefault="00354682" w:rsidP="00354682">
      <w:pPr>
        <w:pStyle w:val="Nadpis1"/>
      </w:pPr>
      <w:bookmarkStart w:id="19" w:name="_Toc192579236"/>
      <w:r w:rsidRPr="00354682">
        <w:lastRenderedPageBreak/>
        <w:t xml:space="preserve">B.4 </w:t>
      </w:r>
      <w:r w:rsidR="00296AF7">
        <w:t>PŘIPOJENÍ NA TECHNICKOU INFRASTRUKTURU</w:t>
      </w:r>
      <w:bookmarkEnd w:id="19"/>
    </w:p>
    <w:p w14:paraId="04AF30E2" w14:textId="77777777" w:rsidR="00354682" w:rsidRDefault="00354682" w:rsidP="00354682">
      <w:pPr>
        <w:rPr>
          <w:rStyle w:val="Zdraznnintenzivn"/>
        </w:rPr>
      </w:pPr>
      <w:r w:rsidRPr="00354682">
        <w:rPr>
          <w:rStyle w:val="Zdraznnintenzivn"/>
        </w:rPr>
        <w:t>a) napojovací místa na stávající technickou infrastrukturu a přeložky technické infrastruktury, křížení se stavbami technické a dopravní infrastruktury a souběhy s nimi v případě, kdy je stavba umístěna v ochranném pásmu stavby technické nebo dopravní infrastruktury, nebo je-li ohrožena bezpečnost,</w:t>
      </w:r>
    </w:p>
    <w:p w14:paraId="7A7A36CD" w14:textId="57EF74FF" w:rsidR="00170588" w:rsidRPr="00170588" w:rsidRDefault="00170588" w:rsidP="00354682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Napojení není potřeba, ochranná pásma budou dodržena.</w:t>
      </w:r>
    </w:p>
    <w:p w14:paraId="4FF30F24" w14:textId="77777777" w:rsidR="00354682" w:rsidRDefault="00354682" w:rsidP="00354682">
      <w:pPr>
        <w:rPr>
          <w:rStyle w:val="Zdraznnintenzivn"/>
        </w:rPr>
      </w:pPr>
      <w:r w:rsidRPr="00354682">
        <w:rPr>
          <w:rStyle w:val="Zdraznnintenzivn"/>
        </w:rPr>
        <w:t>b) výkonové kapacity, připojovací rozměry, délky.</w:t>
      </w:r>
    </w:p>
    <w:p w14:paraId="72B1A6F8" w14:textId="16DB293A" w:rsidR="00170588" w:rsidRPr="00170588" w:rsidRDefault="00170588" w:rsidP="00354682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Nevztahuje se</w:t>
      </w:r>
    </w:p>
    <w:p w14:paraId="796305BF" w14:textId="208AEE41" w:rsidR="00354682" w:rsidRDefault="00354682" w:rsidP="00354682">
      <w:pPr>
        <w:pStyle w:val="Nadpis1"/>
      </w:pPr>
      <w:bookmarkStart w:id="20" w:name="_Toc192579237"/>
      <w:r w:rsidRPr="00354682">
        <w:t>B.</w:t>
      </w:r>
      <w:r>
        <w:t>5</w:t>
      </w:r>
      <w:r w:rsidRPr="00354682">
        <w:t xml:space="preserve"> </w:t>
      </w:r>
      <w:r w:rsidR="00296AF7">
        <w:t>DOPRAVNÍ ŘEŠENÍ</w:t>
      </w:r>
      <w:bookmarkEnd w:id="20"/>
    </w:p>
    <w:p w14:paraId="5253C900" w14:textId="77777777" w:rsid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a) popis dopravního řešení, včetně příjezdu jednotek požární ochrany, únosnost vozovek, poloměry zatáčení na kruhových objezdech, vlečné křivky,</w:t>
      </w:r>
    </w:p>
    <w:p w14:paraId="0B83186A" w14:textId="6BF41E41" w:rsidR="00170588" w:rsidRPr="005D6C40" w:rsidRDefault="00170588" w:rsidP="00170588">
      <w:r>
        <w:rPr>
          <w:rFonts w:cstheme="minorHAnsi"/>
        </w:rPr>
        <w:t xml:space="preserve">Zachováno stávající. </w:t>
      </w:r>
      <w:r>
        <w:t>Nevznikají nové komunikace.</w:t>
      </w:r>
    </w:p>
    <w:p w14:paraId="7352E02F" w14:textId="77777777" w:rsid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b) napojení na stávající dopravní infrastrukturu včetně napojení na stávající chodníky a pochozí plochy,</w:t>
      </w:r>
    </w:p>
    <w:p w14:paraId="289AEB8D" w14:textId="5A4B38CB" w:rsidR="00170588" w:rsidRPr="00354682" w:rsidRDefault="00170588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>
        <w:rPr>
          <w:rFonts w:cstheme="minorHAnsi"/>
        </w:rPr>
        <w:t>Zachováno stávající.</w:t>
      </w:r>
    </w:p>
    <w:p w14:paraId="4D6F6D73" w14:textId="77777777" w:rsid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c) přeložky dopravní infrastruktury,</w:t>
      </w:r>
    </w:p>
    <w:p w14:paraId="04BA30AE" w14:textId="77777777" w:rsidR="00170588" w:rsidRPr="00170588" w:rsidRDefault="00170588" w:rsidP="00170588">
      <w:pPr>
        <w:rPr>
          <w:rFonts w:cstheme="minorHAnsi"/>
        </w:rPr>
      </w:pPr>
      <w:r>
        <w:rPr>
          <w:rFonts w:cstheme="minorHAnsi"/>
        </w:rPr>
        <w:t>Nevztahuje se</w:t>
      </w:r>
    </w:p>
    <w:p w14:paraId="46C6B0B7" w14:textId="77777777" w:rsid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d) doprava v klidu včetně vyhrazených parkovacích stání a zdroje energie pro alternativní pohony,</w:t>
      </w:r>
    </w:p>
    <w:p w14:paraId="1C4C6BFC" w14:textId="2C34363A" w:rsidR="00170588" w:rsidRPr="00170588" w:rsidRDefault="00170588" w:rsidP="00354682">
      <w:pPr>
        <w:rPr>
          <w:rFonts w:cstheme="minorHAnsi"/>
        </w:rPr>
      </w:pPr>
      <w:r>
        <w:rPr>
          <w:rFonts w:cstheme="minorHAnsi"/>
        </w:rPr>
        <w:t>Nevztahuje se</w:t>
      </w:r>
    </w:p>
    <w:p w14:paraId="4F763173" w14:textId="77777777" w:rsidR="00354682" w:rsidRP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e) pěší a cyklistické stezky,</w:t>
      </w:r>
    </w:p>
    <w:p w14:paraId="0453E1DF" w14:textId="77777777" w:rsid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f) popis přístupnosti a bezbariérového užívání včetně popisu dopadů na přístupnost z hlediska uplatnění závažných územně technických nebo stavebně technických důvodů nebo jiných veřejných zájmů.</w:t>
      </w:r>
    </w:p>
    <w:p w14:paraId="00663389" w14:textId="77777777" w:rsidR="00170588" w:rsidRPr="00736EAA" w:rsidRDefault="00170588" w:rsidP="00170588">
      <w:r w:rsidRPr="003037E9">
        <w:t>V průběhu výstavby bude staveniště řádně označeno a bude zamezeno vstupu nepovolaných osob. Chodci můžou využívat paralelní místní komunikace tam, kde je to možné. V úseku výstavby bude pro chodce pomocí mobilního oplocení a štěrkodrti vytvořen v maximální možné míře bezbariérový koridor umožňující průchod stavbou</w:t>
      </w:r>
      <w:r>
        <w:t>.</w:t>
      </w:r>
    </w:p>
    <w:p w14:paraId="18190269" w14:textId="7E16A181" w:rsidR="00354682" w:rsidRPr="00354682" w:rsidRDefault="00354682" w:rsidP="00354682">
      <w:pPr>
        <w:pStyle w:val="Nadpis1"/>
      </w:pPr>
      <w:bookmarkStart w:id="21" w:name="_Toc192579238"/>
      <w:r w:rsidRPr="00354682">
        <w:t>B.</w:t>
      </w:r>
      <w:r>
        <w:t>6</w:t>
      </w:r>
      <w:r w:rsidRPr="00354682">
        <w:t xml:space="preserve"> </w:t>
      </w:r>
      <w:r w:rsidR="00296AF7">
        <w:t>ŘEŠENÍ VEGETACE A SOUVISEJÍCÍCH TERÉNNÍCH ÚPRAV</w:t>
      </w:r>
      <w:bookmarkEnd w:id="21"/>
    </w:p>
    <w:p w14:paraId="698823EB" w14:textId="77777777" w:rsidR="00162B84" w:rsidRPr="00C6758B" w:rsidRDefault="00162B84" w:rsidP="00162B84">
      <w:pPr>
        <w:rPr>
          <w:rFonts w:cstheme="minorHAnsi"/>
        </w:rPr>
      </w:pPr>
      <w:r w:rsidRPr="00C6758B">
        <w:rPr>
          <w:rFonts w:cstheme="minorHAnsi"/>
        </w:rPr>
        <w:t>Při zakládání vegetace budou dodrženy následující normy:</w:t>
      </w:r>
    </w:p>
    <w:p w14:paraId="26D6D699" w14:textId="77777777" w:rsidR="00162B84" w:rsidRPr="00C6758B" w:rsidRDefault="00162B84" w:rsidP="00162B84">
      <w:pPr>
        <w:rPr>
          <w:rFonts w:cstheme="minorHAnsi"/>
        </w:rPr>
      </w:pPr>
      <w:r w:rsidRPr="00C6758B">
        <w:rPr>
          <w:rFonts w:cstheme="minorHAnsi"/>
        </w:rPr>
        <w:t>ČSN 83 9061 - Technologie vegetačních úprav v krajině – Ochrana stromů, porostů a vegetačních ploch při stavebních činnostech,</w:t>
      </w:r>
    </w:p>
    <w:p w14:paraId="1AF37876" w14:textId="77777777" w:rsidR="00162B84" w:rsidRPr="00C6758B" w:rsidRDefault="00162B84" w:rsidP="00162B84">
      <w:pPr>
        <w:rPr>
          <w:rFonts w:cstheme="minorHAnsi"/>
        </w:rPr>
      </w:pPr>
      <w:r w:rsidRPr="00C6758B">
        <w:rPr>
          <w:rFonts w:cstheme="minorHAnsi"/>
        </w:rPr>
        <w:t>ČSN 83 9011 - Technologie vegetačních úprav v krajině – Práce s půdou</w:t>
      </w:r>
    </w:p>
    <w:p w14:paraId="09610849" w14:textId="77777777" w:rsidR="00162B84" w:rsidRPr="00C6758B" w:rsidRDefault="00162B84" w:rsidP="00162B84">
      <w:pPr>
        <w:rPr>
          <w:rFonts w:cstheme="minorHAnsi"/>
        </w:rPr>
      </w:pPr>
      <w:r w:rsidRPr="00C6758B">
        <w:rPr>
          <w:rFonts w:cstheme="minorHAnsi"/>
        </w:rPr>
        <w:t>ČSN 83 9021 - Technologie vegetačních úprav v krajině – Rostliny a jejich výsadba</w:t>
      </w:r>
    </w:p>
    <w:p w14:paraId="6A877B95" w14:textId="77777777" w:rsidR="00162B84" w:rsidRPr="00C6758B" w:rsidRDefault="00162B84" w:rsidP="00162B84">
      <w:pPr>
        <w:rPr>
          <w:rFonts w:cstheme="minorHAnsi"/>
        </w:rPr>
      </w:pPr>
      <w:r w:rsidRPr="00C6758B">
        <w:rPr>
          <w:rFonts w:cstheme="minorHAnsi"/>
        </w:rPr>
        <w:t>ČSN 83 9031 - Technologie vegetačních úprav v krajině – Trávníky a jejich zakládání</w:t>
      </w:r>
    </w:p>
    <w:p w14:paraId="6A9D03A1" w14:textId="77777777" w:rsidR="00162B84" w:rsidRPr="00C6758B" w:rsidRDefault="00162B84" w:rsidP="00162B84">
      <w:pPr>
        <w:rPr>
          <w:rFonts w:cstheme="minorHAnsi"/>
        </w:rPr>
      </w:pPr>
      <w:r w:rsidRPr="00C6758B">
        <w:rPr>
          <w:rFonts w:cstheme="minorHAnsi"/>
        </w:rPr>
        <w:lastRenderedPageBreak/>
        <w:t>ČSN 83 9051 - Technologie vegetačních úprav v krajině – Rozvojová a udržovací péče o rostliny</w:t>
      </w:r>
    </w:p>
    <w:p w14:paraId="24A12509" w14:textId="77777777" w:rsidR="00162B84" w:rsidRPr="00C6758B" w:rsidRDefault="00162B84" w:rsidP="00162B84">
      <w:pPr>
        <w:rPr>
          <w:rFonts w:cstheme="minorHAnsi"/>
        </w:rPr>
      </w:pPr>
      <w:r w:rsidRPr="00C6758B">
        <w:rPr>
          <w:rFonts w:cstheme="minorHAnsi"/>
        </w:rPr>
        <w:t>ČSN 46 4902 – Výpěstky okrasných dřevin</w:t>
      </w:r>
    </w:p>
    <w:p w14:paraId="5516932C" w14:textId="77777777" w:rsidR="00162B84" w:rsidRPr="00736EAA" w:rsidRDefault="00162B84" w:rsidP="00162B84">
      <w:pPr>
        <w:rPr>
          <w:rFonts w:cstheme="minorHAnsi"/>
        </w:rPr>
      </w:pPr>
      <w:r w:rsidRPr="00736EAA">
        <w:rPr>
          <w:rFonts w:cstheme="minorHAnsi"/>
        </w:rPr>
        <w:t>Postup při realizaci bude splňovat oborové standardy, a to pak zejména standardy č. 02001 Výsadba stromů, 02002 Řez stromů, 02003 Výsadba a řez keřů.</w:t>
      </w:r>
    </w:p>
    <w:p w14:paraId="39B4CF9B" w14:textId="2726FFDB" w:rsidR="00354682" w:rsidRP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a) popis a parametry terénních úprav,</w:t>
      </w:r>
      <w:r w:rsidR="00162B84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 - </w:t>
      </w:r>
      <w:r w:rsidR="00162B84" w:rsidRPr="00736EAA">
        <w:t xml:space="preserve">budou probíhat pouze v rozsahu nutném pro důkladnou přípravu a vylepšení půdy. </w:t>
      </w:r>
      <w:r w:rsidR="00162B84">
        <w:t>Dále bude vymodelována část zasypaného koryta a vytvořen herní kopec. Z důvodu větší protierozní ochrany i biologické rozmanitosti bude v části zhotoven kamenný zához.</w:t>
      </w:r>
    </w:p>
    <w:p w14:paraId="688D505D" w14:textId="1C3CC5C9" w:rsidR="00354682" w:rsidRPr="00354682" w:rsidRDefault="00354682" w:rsidP="00354682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b) vegetační prvky,</w:t>
      </w:r>
      <w:r w:rsidR="00162B84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 </w:t>
      </w:r>
      <w:r w:rsidR="00162B84" w:rsidRPr="00736EAA">
        <w:t>– stromy, keře, trvalky</w:t>
      </w:r>
      <w:r w:rsidR="00162B84">
        <w:t xml:space="preserve">, trávníky a </w:t>
      </w:r>
      <w:proofErr w:type="spellStart"/>
      <w:r w:rsidR="00162B84">
        <w:t>trávobylinné</w:t>
      </w:r>
      <w:proofErr w:type="spellEnd"/>
      <w:r w:rsidR="00162B84">
        <w:t xml:space="preserve"> porosty. V blízkosti dětského hřiště nebudou použity jedovaté ani ostnité rostliny.</w:t>
      </w:r>
    </w:p>
    <w:p w14:paraId="1050DE93" w14:textId="5903CF67" w:rsidR="00354682" w:rsidRPr="00170588" w:rsidRDefault="00354682" w:rsidP="00354682">
      <w:pPr>
        <w:rPr>
          <w:rFonts w:cstheme="minorHAnsi"/>
        </w:rPr>
      </w:pPr>
      <w:r w:rsidRPr="00354682">
        <w:rPr>
          <w:rFonts w:asciiTheme="majorHAnsi" w:hAnsiTheme="majorHAnsi" w:cstheme="majorHAnsi"/>
          <w:b/>
          <w:bCs/>
          <w:i/>
          <w:iCs/>
          <w:color w:val="851C00" w:themeColor="accent2"/>
        </w:rPr>
        <w:t>c) biotechnická opatření.</w:t>
      </w:r>
      <w:r w:rsidR="00162B84">
        <w:rPr>
          <w:rFonts w:asciiTheme="majorHAnsi" w:hAnsiTheme="majorHAnsi" w:cstheme="majorHAnsi"/>
          <w:b/>
          <w:bCs/>
          <w:i/>
          <w:iCs/>
          <w:color w:val="851C00" w:themeColor="accent2"/>
        </w:rPr>
        <w:t xml:space="preserve"> </w:t>
      </w:r>
      <w:r w:rsidR="00170588">
        <w:rPr>
          <w:rFonts w:cstheme="minorHAnsi"/>
        </w:rPr>
        <w:t>- výběr z náletů</w:t>
      </w:r>
    </w:p>
    <w:p w14:paraId="615FBB32" w14:textId="0AF5AC83" w:rsidR="00354682" w:rsidRDefault="00354682" w:rsidP="00354682">
      <w:pPr>
        <w:pStyle w:val="Nadpis1"/>
      </w:pPr>
      <w:bookmarkStart w:id="22" w:name="_Toc192579239"/>
      <w:r w:rsidRPr="00354682">
        <w:t>B.</w:t>
      </w:r>
      <w:r>
        <w:t>7</w:t>
      </w:r>
      <w:r w:rsidRPr="00354682">
        <w:t xml:space="preserve"> </w:t>
      </w:r>
      <w:r w:rsidR="00296AF7">
        <w:t>POPIS VLIVU STAVBY NA ŽIVOTNÍ PROSTŘEDÍ A JEHO OCHRANA</w:t>
      </w:r>
      <w:bookmarkEnd w:id="22"/>
    </w:p>
    <w:p w14:paraId="4CC78C84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 xml:space="preserve">a) vliv na životní prostředí a opatření vedoucí k minimalizaci negativních </w:t>
      </w:r>
      <w:proofErr w:type="gramStart"/>
      <w:r w:rsidRPr="00162B84">
        <w:rPr>
          <w:rStyle w:val="Zdraznnintenzivn"/>
        </w:rPr>
        <w:t>vlivů - zejména</w:t>
      </w:r>
      <w:proofErr w:type="gramEnd"/>
      <w:r w:rsidRPr="00162B84">
        <w:rPr>
          <w:rStyle w:val="Zdraznnintenzivn"/>
        </w:rPr>
        <w:t xml:space="preserve"> příroda a krajina, zajištění migrace pro vodní živočichy, vliv díla na koryto a jeho okolí, Natura 2000, omezení nežádoucích účinků venkovního osvětlení, přítomnost azbestu, hluk, vibrace, voda, odpady, půda, vliv na klima a ovzduší, včetně zařazení stacionárních zdrojů a zhodnocení souladu s opatřeními uvedenými v příslušném programu zlepšování kvality ovzduší podle jiného právního předpisu3),</w:t>
      </w:r>
    </w:p>
    <w:p w14:paraId="7C01A7E3" w14:textId="51B3974A" w:rsidR="00170588" w:rsidRPr="00736EAA" w:rsidRDefault="00170588" w:rsidP="00170588">
      <w:r>
        <w:t>Realizace bude mít pozitivní vliv na ovzduší (zlepšení mikroklimatu, ochlazení), půdu (dodání substrátu, organické hmoty, provzdušnění). Na hluk a produkci odpadu nebude mít žádný vliv. Vzhledem k tomu, že dojde k odstranění.</w:t>
      </w:r>
    </w:p>
    <w:p w14:paraId="24EB5EFA" w14:textId="77777777" w:rsidR="00170588" w:rsidRDefault="00170588" w:rsidP="00170588">
      <w:r>
        <w:t>V rámci realizace stavby musí být dodržena ČSN a SPPK Ochrana dřevin při stavebních činnostech. Podrobný plán ochrany dřevin je součástí projektové dokumentace vegetačních úprav.</w:t>
      </w:r>
    </w:p>
    <w:p w14:paraId="74A75636" w14:textId="77777777" w:rsidR="00170588" w:rsidRPr="00736EAA" w:rsidRDefault="00170588" w:rsidP="00170588">
      <w:r>
        <w:t>Rozšířením mozaiky vegetačních prvků a zlepšení podmínek pro stávající stromy dojde ke zlepšení podmínek pro výskyt živočichů. Trávníky budou zakládány jako druhově obohacené.</w:t>
      </w:r>
    </w:p>
    <w:p w14:paraId="1E668A75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b) způsob zohlednění podmínek závazného stanoviska posouzení vlivu záměru na životní prostředí, je-li podkladem,</w:t>
      </w:r>
    </w:p>
    <w:p w14:paraId="13465520" w14:textId="22894D52" w:rsidR="00170588" w:rsidRPr="00170588" w:rsidRDefault="00170588" w:rsidP="00162B84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Nevztahuje se</w:t>
      </w:r>
    </w:p>
    <w:p w14:paraId="5EDA708F" w14:textId="77777777" w:rsidR="00162B84" w:rsidRP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c) v případě záměrů spadajících do režimu zákona o integrované prevenci základní parametry způsobu naplnění závěrů o nejlepších dostupných technikách nebo integrované povolení, bylo-li vydáno.</w:t>
      </w:r>
    </w:p>
    <w:p w14:paraId="7F4A7AE0" w14:textId="55D24C1B" w:rsidR="00162B84" w:rsidRPr="00162B84" w:rsidRDefault="00170588" w:rsidP="00162B84">
      <w:r>
        <w:t>Nevztahuje se</w:t>
      </w:r>
    </w:p>
    <w:p w14:paraId="309D6533" w14:textId="15FF8D91" w:rsidR="00354682" w:rsidRDefault="00354682" w:rsidP="00354682">
      <w:pPr>
        <w:pStyle w:val="Nadpis1"/>
      </w:pPr>
      <w:bookmarkStart w:id="23" w:name="_Toc192579240"/>
      <w:r w:rsidRPr="00354682">
        <w:t>B.</w:t>
      </w:r>
      <w:r>
        <w:t>8</w:t>
      </w:r>
      <w:r w:rsidRPr="00354682">
        <w:t xml:space="preserve"> </w:t>
      </w:r>
      <w:r w:rsidR="00296AF7">
        <w:t>CELKOVÉ VODOHOSPODÁŘSKÉ ŘEŠENÍ</w:t>
      </w:r>
      <w:bookmarkEnd w:id="23"/>
    </w:p>
    <w:p w14:paraId="060D0876" w14:textId="77777777" w:rsidR="00162B84" w:rsidRP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 xml:space="preserve">a) zásobování stavby </w:t>
      </w:r>
      <w:proofErr w:type="gramStart"/>
      <w:r w:rsidRPr="00162B84">
        <w:rPr>
          <w:rStyle w:val="Zdraznnintenzivn"/>
        </w:rPr>
        <w:t>vodou - připojení</w:t>
      </w:r>
      <w:proofErr w:type="gramEnd"/>
      <w:r w:rsidRPr="00162B84">
        <w:rPr>
          <w:rStyle w:val="Zdraznnintenzivn"/>
        </w:rPr>
        <w:t xml:space="preserve"> ke zdroji,</w:t>
      </w:r>
    </w:p>
    <w:p w14:paraId="4D1DF74C" w14:textId="77777777" w:rsidR="00162B84" w:rsidRP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 xml:space="preserve">b) odpadní </w:t>
      </w:r>
      <w:proofErr w:type="gramStart"/>
      <w:r w:rsidRPr="00162B84">
        <w:rPr>
          <w:rStyle w:val="Zdraznnintenzivn"/>
        </w:rPr>
        <w:t>vody - nakládání</w:t>
      </w:r>
      <w:proofErr w:type="gramEnd"/>
      <w:r w:rsidRPr="00162B84">
        <w:rPr>
          <w:rStyle w:val="Zdraznnintenzivn"/>
        </w:rPr>
        <w:t xml:space="preserve"> a likvidace,</w:t>
      </w:r>
    </w:p>
    <w:p w14:paraId="46F015D9" w14:textId="35D1A990" w:rsidR="00170588" w:rsidRDefault="00162B84" w:rsidP="00170588">
      <w:pPr>
        <w:autoSpaceDE w:val="0"/>
        <w:autoSpaceDN w:val="0"/>
        <w:adjustRightInd w:val="0"/>
        <w:jc w:val="left"/>
        <w:rPr>
          <w:rFonts w:cstheme="minorHAnsi"/>
        </w:rPr>
      </w:pPr>
      <w:r w:rsidRPr="00162B84">
        <w:rPr>
          <w:rStyle w:val="Zdraznnintenzivn"/>
        </w:rPr>
        <w:t xml:space="preserve">c) srážkové </w:t>
      </w:r>
      <w:proofErr w:type="gramStart"/>
      <w:r w:rsidRPr="00162B84">
        <w:rPr>
          <w:rStyle w:val="Zdraznnintenzivn"/>
        </w:rPr>
        <w:t>vody - využití</w:t>
      </w:r>
      <w:proofErr w:type="gramEnd"/>
      <w:r w:rsidRPr="00162B84">
        <w:rPr>
          <w:rStyle w:val="Zdraznnintenzivn"/>
        </w:rPr>
        <w:t>, nakládání,</w:t>
      </w:r>
      <w:r w:rsidR="00170588">
        <w:rPr>
          <w:rStyle w:val="Zdraznnintenzivn"/>
        </w:rPr>
        <w:t xml:space="preserve"> </w:t>
      </w:r>
      <w:r w:rsidR="00170588"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 xml:space="preserve">- </w:t>
      </w:r>
      <w:r w:rsidR="00170588">
        <w:rPr>
          <w:rFonts w:cstheme="minorHAnsi"/>
        </w:rPr>
        <w:t xml:space="preserve">Srážkové vody se i nadále budou vsakovat přímo na pozemku ve vegetačních plochách či plochách z mlatu. </w:t>
      </w:r>
    </w:p>
    <w:p w14:paraId="78B550FD" w14:textId="5193AEB2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lastRenderedPageBreak/>
        <w:t>d) vodohospodářské řešení vodního díla apod.</w:t>
      </w:r>
    </w:p>
    <w:p w14:paraId="7B638BFD" w14:textId="77777777" w:rsidR="00170588" w:rsidRPr="00135A56" w:rsidRDefault="00170588" w:rsidP="00170588">
      <w:pPr>
        <w:autoSpaceDE w:val="0"/>
        <w:autoSpaceDN w:val="0"/>
        <w:adjustRightInd w:val="0"/>
        <w:jc w:val="left"/>
        <w:rPr>
          <w:rFonts w:cstheme="minorHAnsi"/>
        </w:rPr>
      </w:pPr>
      <w:r>
        <w:rPr>
          <w:rFonts w:cstheme="minorHAnsi"/>
        </w:rPr>
        <w:t>Na stávající koryto, do něhož nebude zasahováno (pouze budou odstraněny odpadky) bude v místě pod betonovým zpevněním navázána terénní modelace, která v případě přívalového deště vodní sílu rozloží a přes část zpevněnou kamenným záhozem umožní vodě proniknout do upraveného „suchého“ koryta, kde bude moct být voda mírně pozdržena a zpomalena. Dojde tak k rozložení síly a zmírnění náporu vody na přilehlý potok a zároveň ke vzniku občasné vysychavé tůňky. Navrhované řešení tedy přispívá k mírnému zlepšení hospodaření s dešťovou vodou v území.</w:t>
      </w:r>
    </w:p>
    <w:p w14:paraId="60FCF340" w14:textId="77777777" w:rsidR="00170588" w:rsidRPr="00162B84" w:rsidRDefault="00170588" w:rsidP="00162B84">
      <w:pPr>
        <w:rPr>
          <w:rStyle w:val="Zdraznnintenzivn"/>
        </w:rPr>
      </w:pPr>
    </w:p>
    <w:p w14:paraId="21402EEB" w14:textId="62F4E376" w:rsidR="00354682" w:rsidRDefault="00354682" w:rsidP="00354682">
      <w:pPr>
        <w:pStyle w:val="Nadpis1"/>
      </w:pPr>
      <w:bookmarkStart w:id="24" w:name="_Toc192579241"/>
      <w:r w:rsidRPr="00354682">
        <w:t>B.</w:t>
      </w:r>
      <w:r>
        <w:t>9</w:t>
      </w:r>
      <w:r w:rsidRPr="00354682">
        <w:t xml:space="preserve"> </w:t>
      </w:r>
      <w:r w:rsidR="00296AF7">
        <w:t>OCHRANA OBYVATELSTVA</w:t>
      </w:r>
      <w:bookmarkEnd w:id="24"/>
    </w:p>
    <w:p w14:paraId="518FDA39" w14:textId="77777777" w:rsidR="00170588" w:rsidRPr="00C6758B" w:rsidRDefault="00170588" w:rsidP="00170588">
      <w:pPr>
        <w:rPr>
          <w:rFonts w:cstheme="minorHAnsi"/>
        </w:rPr>
      </w:pPr>
      <w:r w:rsidRPr="00C6758B">
        <w:rPr>
          <w:rFonts w:cstheme="minorHAnsi"/>
        </w:rPr>
        <w:t>Vzhledem ke stávajícímu stavu se ochrana obyvatelstva nemění.</w:t>
      </w:r>
    </w:p>
    <w:p w14:paraId="420C8BFD" w14:textId="7E0A048B" w:rsidR="00170588" w:rsidRPr="0018783B" w:rsidRDefault="00170588" w:rsidP="00170588">
      <w:pPr>
        <w:rPr>
          <w:rStyle w:val="PromnnHTML"/>
          <w:rFonts w:cstheme="minorHAnsi"/>
          <w:i w:val="0"/>
          <w:iCs w:val="0"/>
        </w:rPr>
      </w:pPr>
      <w:r w:rsidRPr="00C6758B">
        <w:rPr>
          <w:rFonts w:cstheme="minorHAnsi"/>
        </w:rPr>
        <w:t xml:space="preserve">Bude prováděna pravidelná péče o </w:t>
      </w:r>
      <w:r>
        <w:rPr>
          <w:rFonts w:cstheme="minorHAnsi"/>
        </w:rPr>
        <w:t xml:space="preserve">technické prvky, mobiliář i </w:t>
      </w:r>
      <w:r w:rsidRPr="00C6758B">
        <w:rPr>
          <w:rFonts w:cstheme="minorHAnsi"/>
        </w:rPr>
        <w:t>zeleň, především zálivka, pletí a potřebné řezy dřevin.</w:t>
      </w:r>
      <w:r>
        <w:rPr>
          <w:rFonts w:cstheme="minorHAnsi"/>
        </w:rPr>
        <w:t xml:space="preserve"> Úklid komunikací, odstraňování sněhu a pravidelný nátěr dřevěných částí mobiliáře.</w:t>
      </w:r>
      <w:r w:rsidRPr="00C6758B">
        <w:rPr>
          <w:rFonts w:cstheme="minorHAnsi"/>
        </w:rPr>
        <w:t xml:space="preserve"> Dále bude pravidelně monitorován stav technických i vegetačních prvků. </w:t>
      </w:r>
    </w:p>
    <w:p w14:paraId="634CA5D7" w14:textId="6B35B171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a) způsob zajištění varování a informování obyvatelstva před hrozící nebo nastalou mimořádnou událostí,</w:t>
      </w:r>
    </w:p>
    <w:p w14:paraId="5AE34DC9" w14:textId="77777777" w:rsidR="00170588" w:rsidRPr="00170588" w:rsidRDefault="00170588" w:rsidP="00170588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 w:rsidRPr="00170588"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Nevztahuje se</w:t>
      </w:r>
    </w:p>
    <w:p w14:paraId="0E831B4D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b) způsob zajištění ukrytí obyvatelstva,</w:t>
      </w:r>
    </w:p>
    <w:p w14:paraId="5895A57C" w14:textId="77777777" w:rsidR="00170588" w:rsidRPr="00170588" w:rsidRDefault="00170588" w:rsidP="00170588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 w:rsidRPr="00170588"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Nevztahuje se</w:t>
      </w:r>
    </w:p>
    <w:p w14:paraId="56BB058E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c) způsob zajištění ochrany před nebezpečnými účinky nebezpečných látek u staveb v zónách havarijního plánování,</w:t>
      </w:r>
    </w:p>
    <w:p w14:paraId="723B8B47" w14:textId="2D3570D9" w:rsidR="00170588" w:rsidRPr="00170588" w:rsidRDefault="00170588" w:rsidP="00162B84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 w:rsidRPr="00170588"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Nevztahuje se</w:t>
      </w:r>
    </w:p>
    <w:p w14:paraId="5FD0F558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d) způsob zajištění ochrany před povodněmi,</w:t>
      </w:r>
    </w:p>
    <w:p w14:paraId="0D65BB3F" w14:textId="77777777" w:rsidR="00170588" w:rsidRPr="00170588" w:rsidRDefault="00170588" w:rsidP="00170588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Zachováno stávající</w:t>
      </w:r>
    </w:p>
    <w:p w14:paraId="6E612C39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e) způsob zajištění soběstačnosti stavby pro případ výpadku elektrické energie u staveb občanského vybavení,</w:t>
      </w:r>
    </w:p>
    <w:p w14:paraId="1AC21BBC" w14:textId="0726608B" w:rsidR="00170588" w:rsidRPr="00170588" w:rsidRDefault="00170588" w:rsidP="00170588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Zachováno stávající</w:t>
      </w:r>
    </w:p>
    <w:p w14:paraId="20EA7F32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f) způsob zajištění ochrany stávajících staveb civilní ochrany v území dotčeném stavbou nebo staveništěm, jejich výčet, umístění a popis možného dotčení jejich funkce a provozuschopnosti,</w:t>
      </w:r>
    </w:p>
    <w:p w14:paraId="0185977B" w14:textId="77777777" w:rsidR="00170588" w:rsidRPr="00170588" w:rsidRDefault="00170588" w:rsidP="00170588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Zachováno stávající</w:t>
      </w:r>
    </w:p>
    <w:p w14:paraId="5F1E57A3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g) řešení ochrany obyvatelstva z hlediska osob s omezenou schopností pohybu nebo orientace.</w:t>
      </w:r>
    </w:p>
    <w:p w14:paraId="7D10ED1F" w14:textId="77777777" w:rsidR="00170588" w:rsidRPr="00170588" w:rsidRDefault="00170588" w:rsidP="00170588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Zachováno stávající</w:t>
      </w:r>
    </w:p>
    <w:p w14:paraId="37012777" w14:textId="28E9335B" w:rsidR="00354682" w:rsidRPr="00354682" w:rsidRDefault="00354682" w:rsidP="00354682">
      <w:pPr>
        <w:pStyle w:val="Nadpis1"/>
      </w:pPr>
      <w:bookmarkStart w:id="25" w:name="_Toc192579242"/>
      <w:r w:rsidRPr="00354682">
        <w:t>B.</w:t>
      </w:r>
      <w:r>
        <w:t>10</w:t>
      </w:r>
      <w:r w:rsidRPr="00354682">
        <w:t xml:space="preserve"> </w:t>
      </w:r>
      <w:r w:rsidR="00296AF7">
        <w:t>ZÁSADY ORGANIZACE vÝSTAVBY</w:t>
      </w:r>
      <w:bookmarkEnd w:id="25"/>
    </w:p>
    <w:p w14:paraId="5D981EE1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a) potřeby a spotřeby rozhodujících médií a hmot, jejich zajištění,</w:t>
      </w:r>
    </w:p>
    <w:p w14:paraId="70692A5F" w14:textId="3CC61A4F" w:rsidR="00170588" w:rsidRPr="00162B84" w:rsidRDefault="00170588" w:rsidP="00162B84">
      <w:pPr>
        <w:rPr>
          <w:rStyle w:val="Zdraznnintenzivn"/>
        </w:rPr>
      </w:pPr>
      <w:r>
        <w:t xml:space="preserve">Veškeré materiály budou řešeny dovozem, elektřina za pomocí elektrocentrály.  </w:t>
      </w:r>
    </w:p>
    <w:p w14:paraId="2FE58E5B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lastRenderedPageBreak/>
        <w:t xml:space="preserve">b) odvodnění staveniště, převádění </w:t>
      </w:r>
      <w:proofErr w:type="gramStart"/>
      <w:r w:rsidRPr="00162B84">
        <w:rPr>
          <w:rStyle w:val="Zdraznnintenzivn"/>
        </w:rPr>
        <w:t>vody - návaznost</w:t>
      </w:r>
      <w:proofErr w:type="gramEnd"/>
      <w:r w:rsidRPr="00162B84">
        <w:rPr>
          <w:rStyle w:val="Zdraznnintenzivn"/>
        </w:rPr>
        <w:t xml:space="preserve"> na povodňový plán stavby,</w:t>
      </w:r>
    </w:p>
    <w:p w14:paraId="33D09E71" w14:textId="631B3B2C" w:rsidR="00170588" w:rsidRPr="00162B84" w:rsidRDefault="00170588" w:rsidP="00162B84">
      <w:pPr>
        <w:rPr>
          <w:rStyle w:val="Zdraznnintenzivn"/>
        </w:rPr>
      </w:pPr>
      <w:r>
        <w:t>Staveniště bude odvodněno do zásypu rýh inženýrských sítí, případně do drenáží odvodňujících zemní pláň zpevněných ploch.</w:t>
      </w:r>
    </w:p>
    <w:p w14:paraId="14931320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c) napojení stavenišť na stávající dopravní a technickou infrastrukturu, vstup a vjezd na stavbu, přístup na stavbu po dobu výstavby, popřípadě přístupové trasy,</w:t>
      </w:r>
    </w:p>
    <w:p w14:paraId="0CAE540F" w14:textId="77777777" w:rsidR="00170588" w:rsidRPr="00C6758B" w:rsidRDefault="00170588" w:rsidP="00170588">
      <w:pPr>
        <w:rPr>
          <w:rFonts w:cstheme="minorHAnsi"/>
        </w:rPr>
      </w:pPr>
      <w:r w:rsidRPr="00C6758B">
        <w:rPr>
          <w:rFonts w:cstheme="minorHAnsi"/>
        </w:rPr>
        <w:t xml:space="preserve">Staveniště bude na stávající dopravní infrastrukturu napojeno z navazujících veřejných komunikací. </w:t>
      </w:r>
      <w:r>
        <w:rPr>
          <w:rFonts w:cstheme="minorHAnsi"/>
        </w:rPr>
        <w:t xml:space="preserve">Stavba bude dočasně oplocena a řádně označena. V průběhu stavby je nutno zamezit vstupu 3. osob do prostoru stavby.  Zařízení staveniště bude obsahovat mobilní WC a kancelář stavby. Stroje mohou být dočasně ukládány v prostoru staveniště na centrální ploše, </w:t>
      </w:r>
      <w:proofErr w:type="spellStart"/>
      <w:r>
        <w:rPr>
          <w:rFonts w:cstheme="minorHAnsi"/>
        </w:rPr>
        <w:t>momo</w:t>
      </w:r>
      <w:proofErr w:type="spellEnd"/>
      <w:r>
        <w:rPr>
          <w:rFonts w:cstheme="minorHAnsi"/>
        </w:rPr>
        <w:t xml:space="preserve"> kořenové prostory dřevin. Zařízení staveniště nebude umisťováno do vodních toků.</w:t>
      </w:r>
    </w:p>
    <w:p w14:paraId="695172D6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 xml:space="preserve">d) úpravy pro přístupnost a bezbariérové </w:t>
      </w:r>
      <w:proofErr w:type="gramStart"/>
      <w:r w:rsidRPr="00162B84">
        <w:rPr>
          <w:rStyle w:val="Zdraznnintenzivn"/>
        </w:rPr>
        <w:t>užívání - oplocení</w:t>
      </w:r>
      <w:proofErr w:type="gramEnd"/>
      <w:r w:rsidRPr="00162B84">
        <w:rPr>
          <w:rStyle w:val="Zdraznnintenzivn"/>
        </w:rPr>
        <w:t xml:space="preserve"> staveniště ve vztahu k pochozím plochám, zabezpečení výkopů proti pádu, přístupy k pozemkům a objektům, </w:t>
      </w:r>
      <w:proofErr w:type="spellStart"/>
      <w:r w:rsidRPr="00162B84">
        <w:rPr>
          <w:rStyle w:val="Zdraznnintenzivn"/>
        </w:rPr>
        <w:t>obchozí</w:t>
      </w:r>
      <w:proofErr w:type="spellEnd"/>
      <w:r w:rsidRPr="00162B84">
        <w:rPr>
          <w:rStyle w:val="Zdraznnintenzivn"/>
        </w:rPr>
        <w:t xml:space="preserve"> trasy pro osoby s omezenou schopností pohybu nebo orientace včetně dočasných přechodů a míst pro přecházení, náhrada za zábor vyhrazených parkovacích stání a </w:t>
      </w:r>
      <w:proofErr w:type="spellStart"/>
      <w:r w:rsidRPr="00162B84">
        <w:rPr>
          <w:rStyle w:val="Zdraznnintenzivn"/>
        </w:rPr>
        <w:t>obchozích</w:t>
      </w:r>
      <w:proofErr w:type="spellEnd"/>
      <w:r w:rsidRPr="00162B84">
        <w:rPr>
          <w:rStyle w:val="Zdraznnintenzivn"/>
        </w:rPr>
        <w:t xml:space="preserve"> tras,</w:t>
      </w:r>
    </w:p>
    <w:p w14:paraId="01613B24" w14:textId="77777777" w:rsidR="00170588" w:rsidRPr="00C6758B" w:rsidRDefault="00170588" w:rsidP="00170588">
      <w:pPr>
        <w:rPr>
          <w:rFonts w:cstheme="minorHAnsi"/>
        </w:rPr>
      </w:pPr>
      <w:r>
        <w:t xml:space="preserve">Realizace se nedotkne bezbariérových </w:t>
      </w:r>
      <w:proofErr w:type="spellStart"/>
      <w:r>
        <w:t>obchozích</w:t>
      </w:r>
      <w:proofErr w:type="spellEnd"/>
      <w:r>
        <w:t xml:space="preserve"> tras. </w:t>
      </w:r>
      <w:r w:rsidRPr="00C6758B">
        <w:rPr>
          <w:rFonts w:cstheme="minorHAnsi"/>
        </w:rPr>
        <w:t>Nejsou třeba zábory</w:t>
      </w:r>
      <w:r>
        <w:rPr>
          <w:rFonts w:cstheme="minorHAnsi"/>
        </w:rPr>
        <w:t xml:space="preserve">   </w:t>
      </w:r>
      <w:r w:rsidRPr="00C6758B">
        <w:rPr>
          <w:rFonts w:cstheme="minorHAnsi"/>
        </w:rPr>
        <w:t xml:space="preserve"> pro staveniště – materiál a rostliny budou na jednotlivé plochy dováženy v průběhu výstavby. </w:t>
      </w:r>
    </w:p>
    <w:p w14:paraId="74AF6F21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e) vliv provádění stavby na okolní stavby a pozemky včetně omezení negativních vlivů,</w:t>
      </w:r>
    </w:p>
    <w:p w14:paraId="0DC9E105" w14:textId="3E35350D" w:rsidR="00170588" w:rsidRPr="00162B84" w:rsidRDefault="00170588" w:rsidP="00162B84">
      <w:pPr>
        <w:rPr>
          <w:rStyle w:val="Zdraznnintenzivn"/>
        </w:rPr>
      </w:pPr>
      <w:r>
        <w:t>Stavba může mít negativní vliv dočasným znečištěním prachem či hlukem. Stroje musí být udržovány v dobré kondici. Řezání dlažeb bude probíhat v části staveniště, které bude oploceno a na plotě budou umístěny stínící plachty.</w:t>
      </w:r>
    </w:p>
    <w:p w14:paraId="09473AB4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f) ochrana okolí staveniště před negativními vlivy provádění stavby,</w:t>
      </w:r>
    </w:p>
    <w:p w14:paraId="0FA69966" w14:textId="77777777" w:rsidR="00170588" w:rsidRPr="00DE677A" w:rsidRDefault="00170588" w:rsidP="00170588">
      <w:pPr>
        <w:rPr>
          <w:rFonts w:cstheme="minorHAnsi"/>
        </w:rPr>
      </w:pPr>
      <w:r>
        <w:t xml:space="preserve">Staveniště bude chráněno oplocením. </w:t>
      </w:r>
      <w:r>
        <w:rPr>
          <w:rFonts w:cstheme="minorHAnsi"/>
        </w:rPr>
        <w:t xml:space="preserve">Po dokončení stavby bude plocha zařízení staveniště vyklizena, případně prokypřena či </w:t>
      </w:r>
      <w:proofErr w:type="spellStart"/>
      <w:r>
        <w:rPr>
          <w:rFonts w:cstheme="minorHAnsi"/>
        </w:rPr>
        <w:t>vertikutována</w:t>
      </w:r>
      <w:proofErr w:type="spellEnd"/>
      <w:r>
        <w:rPr>
          <w:rFonts w:cstheme="minorHAnsi"/>
        </w:rPr>
        <w:t xml:space="preserve"> s dosevem travního osiva.</w:t>
      </w:r>
    </w:p>
    <w:p w14:paraId="0CA3CCA8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g) požadavky na související asanace, demolice, demontáž, dekonstrukce, kácení dřevin,</w:t>
      </w:r>
    </w:p>
    <w:p w14:paraId="4C8BCA29" w14:textId="010F6E9D" w:rsidR="004E4268" w:rsidRPr="00736EAA" w:rsidRDefault="004E4268" w:rsidP="004E4268">
      <w:r>
        <w:t>S realizací souvisí odvoz odpadů z černé skládky, odvoz materiálu ze stavební skládky a kácení některých dřevin.</w:t>
      </w:r>
    </w:p>
    <w:p w14:paraId="02EF0487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h) maximální dočasné a trvalé zábory pro staveniště,</w:t>
      </w:r>
    </w:p>
    <w:p w14:paraId="1E09C14B" w14:textId="77777777" w:rsidR="004E4268" w:rsidRPr="00E0039B" w:rsidRDefault="004E4268" w:rsidP="004E4268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>
        <w:t xml:space="preserve">V rozsahu stavby samotné. </w:t>
      </w:r>
      <w:r w:rsidRPr="006B54EC">
        <w:t>Trvalé zábory stavby jsou patrné z výkresu C 0</w:t>
      </w:r>
      <w:r>
        <w:t>4</w:t>
      </w:r>
      <w:r w:rsidRPr="006B54EC">
        <w:t xml:space="preserve"> Katastrální situace stavby. Dočasné zábory </w:t>
      </w:r>
      <w:r>
        <w:t>nebudou realizovány.</w:t>
      </w:r>
    </w:p>
    <w:p w14:paraId="268D6B10" w14:textId="77777777" w:rsidR="00162B84" w:rsidRP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 xml:space="preserve">i) produkce odpadů a druhotných surovin při </w:t>
      </w:r>
      <w:proofErr w:type="gramStart"/>
      <w:r w:rsidRPr="00162B84">
        <w:rPr>
          <w:rStyle w:val="Zdraznnintenzivn"/>
        </w:rPr>
        <w:t>stavbě - množství</w:t>
      </w:r>
      <w:proofErr w:type="gramEnd"/>
      <w:r w:rsidRPr="00162B84">
        <w:rPr>
          <w:rStyle w:val="Zdraznnintenzivn"/>
        </w:rPr>
        <w:t>, druhy a kategorie odpadů a surovin, předcházení vzniku odpadů a způsob jejich třídění pro další využití včetně popisu opatření proti kontaminaci těchto materiálů, jejich odstranění apod.,</w:t>
      </w:r>
    </w:p>
    <w:p w14:paraId="1A510B40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j) bilance zemních prací, požadavky na přísun nebo deponie zemin,</w:t>
      </w:r>
    </w:p>
    <w:p w14:paraId="19FB46FE" w14:textId="77777777" w:rsidR="004E4268" w:rsidRDefault="004E4268" w:rsidP="004E4268">
      <w:r>
        <w:t>Bilance zemních prací bude vyrovnaná.</w:t>
      </w:r>
    </w:p>
    <w:p w14:paraId="322956D7" w14:textId="424B9893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 xml:space="preserve">k) ochrana životního prostředí při </w:t>
      </w:r>
      <w:r w:rsidR="00411415" w:rsidRPr="00162B84">
        <w:rPr>
          <w:rStyle w:val="Zdraznnintenzivn"/>
        </w:rPr>
        <w:t>výstavbě – popis</w:t>
      </w:r>
      <w:r w:rsidRPr="00162B84">
        <w:rPr>
          <w:rStyle w:val="Zdraznnintenzivn"/>
        </w:rPr>
        <w:t xml:space="preserve"> přítomnosti nebezpečných látek při výstavbě, popis opatření proti kontaminaci materiálů, stavby a jejího okolí, opatření k minimalizaci dopadů při provádění </w:t>
      </w:r>
      <w:r w:rsidRPr="00162B84">
        <w:rPr>
          <w:rStyle w:val="Zdraznnintenzivn"/>
        </w:rPr>
        <w:lastRenderedPageBreak/>
        <w:t>stavby na životní prostředí včetně opatření proti prašnosti, opatření na snížení hluku ze stavební činnosti, opatření při nakládání s azbestem a ochrana dřevin,</w:t>
      </w:r>
    </w:p>
    <w:p w14:paraId="4FD5F89C" w14:textId="77777777" w:rsidR="00170588" w:rsidRPr="00736EAA" w:rsidRDefault="00170588" w:rsidP="00170588">
      <w:r w:rsidRPr="00C51763">
        <w:t>Při výstavbě budou respektovány všechny platné předpisy tak, aby nedocházelo k poškození životního prostředí.</w:t>
      </w:r>
    </w:p>
    <w:p w14:paraId="76F53F9B" w14:textId="77777777" w:rsidR="00162B84" w:rsidRDefault="00162B84" w:rsidP="00162B84">
      <w:pPr>
        <w:rPr>
          <w:rStyle w:val="Zdraznnintenzivn"/>
          <w:vertAlign w:val="superscript"/>
        </w:rPr>
      </w:pPr>
      <w:r w:rsidRPr="00162B84">
        <w:rPr>
          <w:rStyle w:val="Zdraznnintenzivn"/>
        </w:rPr>
        <w:t>l) požární bezpečnost a zásady bezpečnosti a ochrany zdraví při práci na staveništi</w:t>
      </w:r>
      <w:r w:rsidRPr="00411415">
        <w:rPr>
          <w:rStyle w:val="Zdraznnintenzivn"/>
          <w:vertAlign w:val="superscript"/>
        </w:rPr>
        <w:t>4),</w:t>
      </w:r>
    </w:p>
    <w:p w14:paraId="761A7FDB" w14:textId="545FC369" w:rsidR="00170588" w:rsidRDefault="00170588" w:rsidP="00170588">
      <w:r>
        <w:t>Zachováno stávající. Nevzniká nový požárně nebezpečný prostor.</w:t>
      </w:r>
      <w:r w:rsidRPr="00170588">
        <w:t xml:space="preserve"> </w:t>
      </w:r>
      <w:r w:rsidRPr="00C82E37">
        <w:t xml:space="preserve">Zajištění bezpečnosti práce a technických zařízení při výstavbě a provozování objektu vyplývá z charakteru řešené stavby. Při provádění všech prací je nutno dbát na dodržování předpisů o bezpečnosti a ochraně zdraví při práci (zákon 309/2006 Sb. Zákon, kterým se upravují další požadavky bezpečnosti a ochrany zdraví při práci v pracovně právních vztazích a o zajištění bezpečnosti a ochrany zdraví při činnosti nebo poskytování služeb mimo pracovní vztahy </w:t>
      </w:r>
      <w:r>
        <w:t>(</w:t>
      </w:r>
      <w:r w:rsidRPr="00C82E37">
        <w:t>Nařízení vlády 591/2006 o bližších minimálních požadavcích na bezpečnost a ochranu zdraví při práci na staveništích) a jednotlivé práce musí být provedeny tak, aby odpovídaly ČSN.</w:t>
      </w:r>
    </w:p>
    <w:p w14:paraId="399624C8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m) objízdné a náhradní trasy: požadavky a provedení,</w:t>
      </w:r>
    </w:p>
    <w:p w14:paraId="21E550B4" w14:textId="73AD7E87" w:rsidR="00170588" w:rsidRPr="00170588" w:rsidRDefault="00170588" w:rsidP="00162B84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</w:pPr>
      <w: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auto"/>
        </w:rPr>
        <w:t>Nejsou potřeba.</w:t>
      </w:r>
    </w:p>
    <w:p w14:paraId="500DCFB7" w14:textId="77777777" w:rsidR="00162B84" w:rsidRP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n) zvláštní podmínky a požadavky na realizační podmínky, organizaci staveniště a provádění prací na něm, vyplývající zejména z druhu stavebních prací, z ochranných nebo bezpečnostních pásem, vlastností staveniště, provádění za provozu, opatření proti účinkům vnějšího prostředí při výstavbě apod.,</w:t>
      </w:r>
    </w:p>
    <w:p w14:paraId="3CE68F20" w14:textId="77777777" w:rsidR="00162B84" w:rsidRP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o) limity pro užití výškové mechanizace a opatření ve vztahu k vizuálnímu značení výškových překážek leteckého provozu podle jiného právního předpisu,</w:t>
      </w:r>
    </w:p>
    <w:p w14:paraId="740D8AD3" w14:textId="77777777" w:rsid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p) předpokládaný postup výstavby v členění na etapy a časový plán dokládající (technicky a technologicky) reálné doby výstavby,</w:t>
      </w:r>
    </w:p>
    <w:p w14:paraId="34B8AB42" w14:textId="68E85B1B" w:rsidR="004E4268" w:rsidRPr="00162B84" w:rsidRDefault="004E4268" w:rsidP="00162B84">
      <w:pP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000000" w:themeColor="text1"/>
        </w:rPr>
      </w:pPr>
      <w:r>
        <w:rPr>
          <w:rStyle w:val="Zdraznnintenzivn"/>
          <w:rFonts w:asciiTheme="minorHAnsi" w:hAnsiTheme="minorHAnsi" w:cstheme="minorHAnsi"/>
          <w:b w:val="0"/>
          <w:bCs w:val="0"/>
          <w:i w:val="0"/>
          <w:iCs w:val="0"/>
          <w:color w:val="000000" w:themeColor="text1"/>
        </w:rPr>
        <w:t xml:space="preserve">Stavba bude členěna na etapy. </w:t>
      </w:r>
    </w:p>
    <w:p w14:paraId="4693B671" w14:textId="77777777" w:rsidR="00162B84" w:rsidRP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q) požadavky na postupné uvádění staveb do provozu (užívání), požadavky na průběh a způsob přípravy a realizace výstavby a další specifické požadavky,</w:t>
      </w:r>
    </w:p>
    <w:p w14:paraId="2BCAD535" w14:textId="77777777" w:rsidR="00162B84" w:rsidRPr="00162B84" w:rsidRDefault="00162B84" w:rsidP="00162B84">
      <w:pPr>
        <w:rPr>
          <w:rStyle w:val="Zdraznnintenzivn"/>
        </w:rPr>
      </w:pPr>
      <w:r w:rsidRPr="00162B84">
        <w:rPr>
          <w:rStyle w:val="Zdraznnintenzivn"/>
        </w:rPr>
        <w:t>r) dočasné stavby,</w:t>
      </w:r>
    </w:p>
    <w:p w14:paraId="737D0FB2" w14:textId="0D4A1212" w:rsidR="00191E8B" w:rsidRPr="00170588" w:rsidRDefault="00162B84" w:rsidP="00736EAA">
      <w:pPr>
        <w:rPr>
          <w:rFonts w:asciiTheme="majorHAnsi" w:hAnsiTheme="majorHAnsi" w:cstheme="majorHAnsi"/>
          <w:b/>
          <w:bCs/>
          <w:i/>
          <w:iCs/>
          <w:color w:val="851C00" w:themeColor="accent2"/>
        </w:rPr>
      </w:pPr>
      <w:r w:rsidRPr="00162B84">
        <w:rPr>
          <w:rStyle w:val="Zdraznnintenzivn"/>
        </w:rPr>
        <w:t>s) návrh fází výstavby za účelem provedení kontrolních prohlídek.</w:t>
      </w:r>
      <w:bookmarkEnd w:id="6"/>
      <w:bookmarkEnd w:id="7"/>
    </w:p>
    <w:p w14:paraId="582B1F23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t>1. Vytýčení a zabezpečení staveniště</w:t>
      </w:r>
    </w:p>
    <w:p w14:paraId="0956715D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t>2. Hrubé terénní modelace, základové spáry, práce s kamenem</w:t>
      </w:r>
    </w:p>
    <w:p w14:paraId="5447A29F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t>3. jemné terénní modelace, dokončené záhozy a úprava koryta</w:t>
      </w:r>
    </w:p>
    <w:p w14:paraId="5B36A38C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t>4. Lávky – nosné konstrukce</w:t>
      </w:r>
    </w:p>
    <w:p w14:paraId="5A2D2061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t>5. Herní prvky – osazení před zakrytím patek</w:t>
      </w:r>
    </w:p>
    <w:p w14:paraId="10400002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t>6. Lávky a HP finální podoba</w:t>
      </w:r>
    </w:p>
    <w:p w14:paraId="024D0D3E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t>7. Rostlinný materiál před výsadbou, příprava půdy</w:t>
      </w:r>
    </w:p>
    <w:p w14:paraId="6101C60F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t>8. založené výsadby a trávník</w:t>
      </w:r>
    </w:p>
    <w:p w14:paraId="1C1812AF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t>9 pokládka dopadových ploch po 1. seči trávníku</w:t>
      </w:r>
    </w:p>
    <w:p w14:paraId="629176E6" w14:textId="77777777" w:rsidR="00705620" w:rsidRDefault="00705620" w:rsidP="00705620">
      <w:pPr>
        <w:rPr>
          <w:rFonts w:cstheme="minorHAnsi"/>
        </w:rPr>
      </w:pPr>
      <w:r>
        <w:rPr>
          <w:rFonts w:cstheme="minorHAnsi"/>
        </w:rPr>
        <w:lastRenderedPageBreak/>
        <w:t>10. následná péče 1. rok</w:t>
      </w:r>
    </w:p>
    <w:p w14:paraId="018B3FA8" w14:textId="77777777" w:rsidR="00705620" w:rsidRPr="00135A56" w:rsidRDefault="00705620" w:rsidP="00705620">
      <w:pPr>
        <w:rPr>
          <w:rFonts w:cstheme="minorHAnsi"/>
        </w:rPr>
      </w:pPr>
      <w:r>
        <w:rPr>
          <w:rFonts w:cstheme="minorHAnsi"/>
        </w:rPr>
        <w:t>11. Následná péče 2. rok</w:t>
      </w:r>
    </w:p>
    <w:p w14:paraId="4398EB63" w14:textId="5022178D" w:rsidR="00135A56" w:rsidRPr="00135A56" w:rsidRDefault="00135A56" w:rsidP="00135A56">
      <w:pPr>
        <w:rPr>
          <w:rFonts w:cstheme="minorHAnsi"/>
        </w:rPr>
      </w:pPr>
    </w:p>
    <w:p w14:paraId="7896172E" w14:textId="6EFC10BF" w:rsidR="00421F20" w:rsidRPr="008876D6" w:rsidRDefault="00421F20" w:rsidP="00953829"/>
    <w:sectPr w:rsidR="00421F20" w:rsidRPr="008876D6" w:rsidSect="0002292B">
      <w:footerReference w:type="default" r:id="rId13"/>
      <w:headerReference w:type="first" r:id="rId14"/>
      <w:pgSz w:w="11906" w:h="16838" w:code="9"/>
      <w:pgMar w:top="1440" w:right="1440" w:bottom="1440" w:left="1440" w:header="709" w:footer="720" w:gutter="0"/>
      <w:pgNumType w:start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21A8A" w14:textId="77777777" w:rsidR="00B35579" w:rsidRDefault="00B35579" w:rsidP="00C80D71">
      <w:r>
        <w:separator/>
      </w:r>
    </w:p>
    <w:p w14:paraId="4B810835" w14:textId="77777777" w:rsidR="00B35579" w:rsidRDefault="00B35579"/>
  </w:endnote>
  <w:endnote w:type="continuationSeparator" w:id="0">
    <w:p w14:paraId="0CAF3D9B" w14:textId="77777777" w:rsidR="00B35579" w:rsidRDefault="00B35579" w:rsidP="00C80D71">
      <w:r>
        <w:continuationSeparator/>
      </w:r>
    </w:p>
    <w:p w14:paraId="39DB2BFD" w14:textId="77777777" w:rsidR="00B35579" w:rsidRDefault="00B355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 Albertina">
    <w:altName w:val="Times New Roman"/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  <w:font w:name="Calibri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200393"/>
      <w:docPartObj>
        <w:docPartGallery w:val="Page Numbers (Bottom of Page)"/>
        <w:docPartUnique/>
      </w:docPartObj>
    </w:sdtPr>
    <w:sdtEndPr/>
    <w:sdtContent>
      <w:p w14:paraId="0C61AD12" w14:textId="6DAB0352" w:rsidR="00F436D4" w:rsidRPr="00DE3439" w:rsidRDefault="00FD3190" w:rsidP="00C80D71">
        <w:pPr>
          <w:pStyle w:val="Zpat"/>
        </w:pPr>
        <w:r>
          <w:tab/>
        </w:r>
        <w:r w:rsidRPr="00FD3190">
          <w:tab/>
        </w:r>
        <w:r w:rsidR="00F436D4" w:rsidRPr="00FD3190">
          <w:fldChar w:fldCharType="begin"/>
        </w:r>
        <w:r w:rsidR="00F436D4" w:rsidRPr="00FD3190">
          <w:instrText>PAGE   \* MERGEFORMAT</w:instrText>
        </w:r>
        <w:r w:rsidR="00F436D4" w:rsidRPr="00FD3190">
          <w:fldChar w:fldCharType="separate"/>
        </w:r>
        <w:r w:rsidR="00F436D4" w:rsidRPr="00FD3190">
          <w:rPr>
            <w:noProof/>
          </w:rPr>
          <w:t>11</w:t>
        </w:r>
        <w:r w:rsidR="00F436D4" w:rsidRPr="00FD3190">
          <w:fldChar w:fldCharType="end"/>
        </w:r>
      </w:p>
    </w:sdtContent>
  </w:sdt>
  <w:p w14:paraId="2FA0DA02" w14:textId="77777777" w:rsidR="00A22668" w:rsidRDefault="00A226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BF6B" w14:textId="77777777" w:rsidR="00B35579" w:rsidRDefault="00B35579" w:rsidP="00C80D71">
      <w:r>
        <w:separator/>
      </w:r>
    </w:p>
    <w:p w14:paraId="695B3E4A" w14:textId="77777777" w:rsidR="00B35579" w:rsidRDefault="00B35579"/>
  </w:footnote>
  <w:footnote w:type="continuationSeparator" w:id="0">
    <w:p w14:paraId="5C84B398" w14:textId="77777777" w:rsidR="00B35579" w:rsidRDefault="00B35579" w:rsidP="00C80D71">
      <w:r>
        <w:continuationSeparator/>
      </w:r>
    </w:p>
    <w:p w14:paraId="69EAC43B" w14:textId="77777777" w:rsidR="00B35579" w:rsidRDefault="00B355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9CC75" w14:textId="642B1348" w:rsidR="00F436D4" w:rsidRDefault="00F436D4" w:rsidP="00C80D71">
    <w:pPr>
      <w:pStyle w:val="Zhlav"/>
    </w:pPr>
  </w:p>
  <w:p w14:paraId="78B562D7" w14:textId="77777777" w:rsidR="00F436D4" w:rsidRDefault="00F436D4" w:rsidP="00C80D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C2D5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A807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A41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F677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4A88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F0F8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50FB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7E8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7E0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6207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14" w15:restartNumberingAfterBreak="0">
    <w:nsid w:val="00000005"/>
    <w:multiLevelType w:val="singleLevel"/>
    <w:tmpl w:val="00000005"/>
    <w:name w:val="WW8Num5"/>
    <w:lvl w:ilvl="0">
      <w:start w:val="3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</w:rPr>
    </w:lvl>
  </w:abstractNum>
  <w:abstractNum w:abstractNumId="15" w15:restartNumberingAfterBreak="0">
    <w:nsid w:val="00000006"/>
    <w:multiLevelType w:val="singleLevel"/>
    <w:tmpl w:val="00000006"/>
    <w:name w:val="WW8Num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 w:hint="default"/>
      </w:rPr>
    </w:lvl>
  </w:abstractNum>
  <w:abstractNum w:abstractNumId="16" w15:restartNumberingAfterBreak="0">
    <w:nsid w:val="0A004500"/>
    <w:multiLevelType w:val="hybridMultilevel"/>
    <w:tmpl w:val="7292AB72"/>
    <w:lvl w:ilvl="0" w:tplc="C9344F8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C7D3FAC"/>
    <w:multiLevelType w:val="hybridMultilevel"/>
    <w:tmpl w:val="E67A5EF8"/>
    <w:lvl w:ilvl="0" w:tplc="C9660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250467B"/>
    <w:multiLevelType w:val="hybridMultilevel"/>
    <w:tmpl w:val="42B6D4A6"/>
    <w:lvl w:ilvl="0" w:tplc="E594220A">
      <w:start w:val="6"/>
      <w:numFmt w:val="bullet"/>
      <w:lvlText w:val="-"/>
      <w:lvlJc w:val="left"/>
      <w:pPr>
        <w:ind w:left="1440" w:hanging="360"/>
      </w:pPr>
      <w:rPr>
        <w:rFonts w:ascii="Gulim" w:eastAsia="Gulim" w:hAnsi="Gulim" w:cs="Times New Roman" w:hint="eastAsia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31A0D07"/>
    <w:multiLevelType w:val="hybridMultilevel"/>
    <w:tmpl w:val="E67818C6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169B7C6D"/>
    <w:multiLevelType w:val="hybridMultilevel"/>
    <w:tmpl w:val="502E63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833281"/>
    <w:multiLevelType w:val="hybridMultilevel"/>
    <w:tmpl w:val="CB9C9A50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284556"/>
    <w:multiLevelType w:val="hybridMultilevel"/>
    <w:tmpl w:val="FFB2D422"/>
    <w:lvl w:ilvl="0" w:tplc="FF98F336"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1C162B37"/>
    <w:multiLevelType w:val="hybridMultilevel"/>
    <w:tmpl w:val="16D8BB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140B46"/>
    <w:multiLevelType w:val="hybridMultilevel"/>
    <w:tmpl w:val="D52A47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851C91"/>
    <w:multiLevelType w:val="hybridMultilevel"/>
    <w:tmpl w:val="FD7E7DC6"/>
    <w:lvl w:ilvl="0" w:tplc="04050015">
      <w:start w:val="1"/>
      <w:numFmt w:val="upperLetter"/>
      <w:lvlText w:val="%1."/>
      <w:lvlJc w:val="left"/>
      <w:pPr>
        <w:ind w:left="54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83" w:hanging="360"/>
      </w:pPr>
    </w:lvl>
    <w:lvl w:ilvl="2" w:tplc="0405001B" w:tentative="1">
      <w:start w:val="1"/>
      <w:numFmt w:val="lowerRoman"/>
      <w:lvlText w:val="%3."/>
      <w:lvlJc w:val="right"/>
      <w:pPr>
        <w:ind w:left="6903" w:hanging="180"/>
      </w:pPr>
    </w:lvl>
    <w:lvl w:ilvl="3" w:tplc="0405000F" w:tentative="1">
      <w:start w:val="1"/>
      <w:numFmt w:val="decimal"/>
      <w:lvlText w:val="%4."/>
      <w:lvlJc w:val="left"/>
      <w:pPr>
        <w:ind w:left="7623" w:hanging="360"/>
      </w:pPr>
    </w:lvl>
    <w:lvl w:ilvl="4" w:tplc="04050019" w:tentative="1">
      <w:start w:val="1"/>
      <w:numFmt w:val="lowerLetter"/>
      <w:lvlText w:val="%5."/>
      <w:lvlJc w:val="left"/>
      <w:pPr>
        <w:ind w:left="8343" w:hanging="360"/>
      </w:pPr>
    </w:lvl>
    <w:lvl w:ilvl="5" w:tplc="0405001B" w:tentative="1">
      <w:start w:val="1"/>
      <w:numFmt w:val="lowerRoman"/>
      <w:lvlText w:val="%6."/>
      <w:lvlJc w:val="right"/>
      <w:pPr>
        <w:ind w:left="9063" w:hanging="180"/>
      </w:pPr>
    </w:lvl>
    <w:lvl w:ilvl="6" w:tplc="0405000F" w:tentative="1">
      <w:start w:val="1"/>
      <w:numFmt w:val="decimal"/>
      <w:lvlText w:val="%7."/>
      <w:lvlJc w:val="left"/>
      <w:pPr>
        <w:ind w:left="9783" w:hanging="360"/>
      </w:pPr>
    </w:lvl>
    <w:lvl w:ilvl="7" w:tplc="04050019" w:tentative="1">
      <w:start w:val="1"/>
      <w:numFmt w:val="lowerLetter"/>
      <w:lvlText w:val="%8."/>
      <w:lvlJc w:val="left"/>
      <w:pPr>
        <w:ind w:left="10503" w:hanging="360"/>
      </w:pPr>
    </w:lvl>
    <w:lvl w:ilvl="8" w:tplc="040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26" w15:restartNumberingAfterBreak="0">
    <w:nsid w:val="231B71B4"/>
    <w:multiLevelType w:val="hybridMultilevel"/>
    <w:tmpl w:val="30C44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80730A"/>
    <w:multiLevelType w:val="hybridMultilevel"/>
    <w:tmpl w:val="22E8710A"/>
    <w:lvl w:ilvl="0" w:tplc="10ACDB7E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690187B"/>
    <w:multiLevelType w:val="hybridMultilevel"/>
    <w:tmpl w:val="B7B2BA16"/>
    <w:lvl w:ilvl="0" w:tplc="0405000F">
      <w:start w:val="1"/>
      <w:numFmt w:val="decimal"/>
      <w:lvlText w:val="%1."/>
      <w:lvlJc w:val="left"/>
      <w:pPr>
        <w:ind w:left="3203" w:hanging="360"/>
      </w:pPr>
    </w:lvl>
    <w:lvl w:ilvl="1" w:tplc="04050019" w:tentative="1">
      <w:start w:val="1"/>
      <w:numFmt w:val="lowerLetter"/>
      <w:lvlText w:val="%2."/>
      <w:lvlJc w:val="left"/>
      <w:pPr>
        <w:ind w:left="3923" w:hanging="360"/>
      </w:pPr>
    </w:lvl>
    <w:lvl w:ilvl="2" w:tplc="0405001B" w:tentative="1">
      <w:start w:val="1"/>
      <w:numFmt w:val="lowerRoman"/>
      <w:lvlText w:val="%3."/>
      <w:lvlJc w:val="right"/>
      <w:pPr>
        <w:ind w:left="4643" w:hanging="180"/>
      </w:pPr>
    </w:lvl>
    <w:lvl w:ilvl="3" w:tplc="0405000F" w:tentative="1">
      <w:start w:val="1"/>
      <w:numFmt w:val="decimal"/>
      <w:lvlText w:val="%4."/>
      <w:lvlJc w:val="left"/>
      <w:pPr>
        <w:ind w:left="5363" w:hanging="360"/>
      </w:pPr>
    </w:lvl>
    <w:lvl w:ilvl="4" w:tplc="04050019" w:tentative="1">
      <w:start w:val="1"/>
      <w:numFmt w:val="lowerLetter"/>
      <w:lvlText w:val="%5."/>
      <w:lvlJc w:val="left"/>
      <w:pPr>
        <w:ind w:left="6083" w:hanging="360"/>
      </w:pPr>
    </w:lvl>
    <w:lvl w:ilvl="5" w:tplc="0405001B" w:tentative="1">
      <w:start w:val="1"/>
      <w:numFmt w:val="lowerRoman"/>
      <w:lvlText w:val="%6."/>
      <w:lvlJc w:val="right"/>
      <w:pPr>
        <w:ind w:left="6803" w:hanging="180"/>
      </w:pPr>
    </w:lvl>
    <w:lvl w:ilvl="6" w:tplc="0405000F" w:tentative="1">
      <w:start w:val="1"/>
      <w:numFmt w:val="decimal"/>
      <w:lvlText w:val="%7."/>
      <w:lvlJc w:val="left"/>
      <w:pPr>
        <w:ind w:left="7523" w:hanging="360"/>
      </w:pPr>
    </w:lvl>
    <w:lvl w:ilvl="7" w:tplc="04050019" w:tentative="1">
      <w:start w:val="1"/>
      <w:numFmt w:val="lowerLetter"/>
      <w:lvlText w:val="%8."/>
      <w:lvlJc w:val="left"/>
      <w:pPr>
        <w:ind w:left="8243" w:hanging="360"/>
      </w:pPr>
    </w:lvl>
    <w:lvl w:ilvl="8" w:tplc="0405001B" w:tentative="1">
      <w:start w:val="1"/>
      <w:numFmt w:val="lowerRoman"/>
      <w:lvlText w:val="%9."/>
      <w:lvlJc w:val="right"/>
      <w:pPr>
        <w:ind w:left="8963" w:hanging="180"/>
      </w:pPr>
    </w:lvl>
  </w:abstractNum>
  <w:abstractNum w:abstractNumId="29" w15:restartNumberingAfterBreak="0">
    <w:nsid w:val="27AA6296"/>
    <w:multiLevelType w:val="hybridMultilevel"/>
    <w:tmpl w:val="C5AABE8C"/>
    <w:lvl w:ilvl="0" w:tplc="029A2F7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7DF40F4"/>
    <w:multiLevelType w:val="multilevel"/>
    <w:tmpl w:val="6C08FBCC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2E116F89"/>
    <w:multiLevelType w:val="multilevel"/>
    <w:tmpl w:val="489AB796"/>
    <w:lvl w:ilvl="0">
      <w:start w:val="2"/>
      <w:numFmt w:val="decimal"/>
      <w:lvlText w:val="%1"/>
      <w:lvlJc w:val="left"/>
      <w:pPr>
        <w:ind w:left="360" w:hanging="360"/>
      </w:pPr>
      <w:rPr>
        <w:rFonts w:hint="eastAsia"/>
        <w:b/>
      </w:rPr>
    </w:lvl>
    <w:lvl w:ilvl="1">
      <w:start w:val="6"/>
      <w:numFmt w:val="decimal"/>
      <w:lvlText w:val="%1.%2"/>
      <w:lvlJc w:val="left"/>
      <w:pPr>
        <w:ind w:left="1428" w:hanging="720"/>
      </w:pPr>
      <w:rPr>
        <w:rFonts w:hint="eastAsia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eastAsia"/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eastAsia"/>
        <w:b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eastAsia"/>
        <w:b/>
      </w:rPr>
    </w:lvl>
    <w:lvl w:ilvl="5">
      <w:start w:val="1"/>
      <w:numFmt w:val="decimal"/>
      <w:lvlText w:val="%1.%2.%3.%4.%5.%6"/>
      <w:lvlJc w:val="left"/>
      <w:pPr>
        <w:ind w:left="5340" w:hanging="1800"/>
      </w:pPr>
      <w:rPr>
        <w:rFonts w:hint="eastAsia"/>
        <w:b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eastAsia"/>
        <w:b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eastAsia"/>
        <w:b/>
      </w:rPr>
    </w:lvl>
    <w:lvl w:ilvl="8">
      <w:start w:val="1"/>
      <w:numFmt w:val="decimal"/>
      <w:lvlText w:val="%1.%2.%3.%4.%5.%6.%7.%8.%9"/>
      <w:lvlJc w:val="left"/>
      <w:pPr>
        <w:ind w:left="8184" w:hanging="2520"/>
      </w:pPr>
      <w:rPr>
        <w:rFonts w:hint="eastAsia"/>
        <w:b/>
      </w:rPr>
    </w:lvl>
  </w:abstractNum>
  <w:abstractNum w:abstractNumId="32" w15:restartNumberingAfterBreak="0">
    <w:nsid w:val="2FC56461"/>
    <w:multiLevelType w:val="hybridMultilevel"/>
    <w:tmpl w:val="30CC74E0"/>
    <w:lvl w:ilvl="0" w:tplc="9D8A686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B1430D0"/>
    <w:multiLevelType w:val="hybridMultilevel"/>
    <w:tmpl w:val="D91A77AE"/>
    <w:lvl w:ilvl="0" w:tplc="72162A6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4983FAC"/>
    <w:multiLevelType w:val="multilevel"/>
    <w:tmpl w:val="81DA0EBC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ajorHAnsi" w:hAnsiTheme="majorHAnsi" w:hint="default"/>
      </w:rPr>
    </w:lvl>
    <w:lvl w:ilvl="2">
      <w:start w:val="1"/>
      <w:numFmt w:val="decimal"/>
      <w:lvlText w:val="%2.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A2F439B"/>
    <w:multiLevelType w:val="hybridMultilevel"/>
    <w:tmpl w:val="C2CCBE8C"/>
    <w:lvl w:ilvl="0" w:tplc="0405000F">
      <w:start w:val="1"/>
      <w:numFmt w:val="decimal"/>
      <w:lvlText w:val="%1."/>
      <w:lvlJc w:val="left"/>
      <w:pPr>
        <w:ind w:left="3921" w:hanging="360"/>
      </w:pPr>
    </w:lvl>
    <w:lvl w:ilvl="1" w:tplc="04050019" w:tentative="1">
      <w:start w:val="1"/>
      <w:numFmt w:val="lowerLetter"/>
      <w:lvlText w:val="%2."/>
      <w:lvlJc w:val="left"/>
      <w:pPr>
        <w:ind w:left="4641" w:hanging="360"/>
      </w:pPr>
    </w:lvl>
    <w:lvl w:ilvl="2" w:tplc="0405001B" w:tentative="1">
      <w:start w:val="1"/>
      <w:numFmt w:val="lowerRoman"/>
      <w:lvlText w:val="%3."/>
      <w:lvlJc w:val="right"/>
      <w:pPr>
        <w:ind w:left="5361" w:hanging="180"/>
      </w:pPr>
    </w:lvl>
    <w:lvl w:ilvl="3" w:tplc="0405000F" w:tentative="1">
      <w:start w:val="1"/>
      <w:numFmt w:val="decimal"/>
      <w:lvlText w:val="%4."/>
      <w:lvlJc w:val="left"/>
      <w:pPr>
        <w:ind w:left="6081" w:hanging="360"/>
      </w:pPr>
    </w:lvl>
    <w:lvl w:ilvl="4" w:tplc="04050019" w:tentative="1">
      <w:start w:val="1"/>
      <w:numFmt w:val="lowerLetter"/>
      <w:lvlText w:val="%5."/>
      <w:lvlJc w:val="left"/>
      <w:pPr>
        <w:ind w:left="6801" w:hanging="360"/>
      </w:pPr>
    </w:lvl>
    <w:lvl w:ilvl="5" w:tplc="0405001B" w:tentative="1">
      <w:start w:val="1"/>
      <w:numFmt w:val="lowerRoman"/>
      <w:lvlText w:val="%6."/>
      <w:lvlJc w:val="right"/>
      <w:pPr>
        <w:ind w:left="7521" w:hanging="180"/>
      </w:pPr>
    </w:lvl>
    <w:lvl w:ilvl="6" w:tplc="0405000F" w:tentative="1">
      <w:start w:val="1"/>
      <w:numFmt w:val="decimal"/>
      <w:lvlText w:val="%7."/>
      <w:lvlJc w:val="left"/>
      <w:pPr>
        <w:ind w:left="8241" w:hanging="360"/>
      </w:pPr>
    </w:lvl>
    <w:lvl w:ilvl="7" w:tplc="04050019" w:tentative="1">
      <w:start w:val="1"/>
      <w:numFmt w:val="lowerLetter"/>
      <w:lvlText w:val="%8."/>
      <w:lvlJc w:val="left"/>
      <w:pPr>
        <w:ind w:left="8961" w:hanging="360"/>
      </w:pPr>
    </w:lvl>
    <w:lvl w:ilvl="8" w:tplc="0405001B" w:tentative="1">
      <w:start w:val="1"/>
      <w:numFmt w:val="lowerRoman"/>
      <w:lvlText w:val="%9."/>
      <w:lvlJc w:val="right"/>
      <w:pPr>
        <w:ind w:left="9681" w:hanging="180"/>
      </w:pPr>
    </w:lvl>
  </w:abstractNum>
  <w:abstractNum w:abstractNumId="36" w15:restartNumberingAfterBreak="0">
    <w:nsid w:val="4AE56AB1"/>
    <w:multiLevelType w:val="hybridMultilevel"/>
    <w:tmpl w:val="B0FAEAAC"/>
    <w:lvl w:ilvl="0" w:tplc="23A01D6A">
      <w:start w:val="5"/>
      <w:numFmt w:val="bullet"/>
      <w:lvlText w:val="-"/>
      <w:lvlJc w:val="left"/>
      <w:pPr>
        <w:ind w:left="3192" w:hanging="360"/>
      </w:pPr>
      <w:rPr>
        <w:rFonts w:ascii="Calibri Light" w:eastAsia="Gulim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7" w15:restartNumberingAfterBreak="0">
    <w:nsid w:val="4B901AC4"/>
    <w:multiLevelType w:val="hybridMultilevel"/>
    <w:tmpl w:val="03B45044"/>
    <w:lvl w:ilvl="0" w:tplc="0405000F">
      <w:start w:val="1"/>
      <w:numFmt w:val="decimal"/>
      <w:lvlText w:val="%1."/>
      <w:lvlJc w:val="left"/>
      <w:pPr>
        <w:ind w:left="3562" w:hanging="360"/>
      </w:pPr>
    </w:lvl>
    <w:lvl w:ilvl="1" w:tplc="04050019" w:tentative="1">
      <w:start w:val="1"/>
      <w:numFmt w:val="lowerLetter"/>
      <w:lvlText w:val="%2."/>
      <w:lvlJc w:val="left"/>
      <w:pPr>
        <w:ind w:left="4282" w:hanging="360"/>
      </w:pPr>
    </w:lvl>
    <w:lvl w:ilvl="2" w:tplc="0405001B" w:tentative="1">
      <w:start w:val="1"/>
      <w:numFmt w:val="lowerRoman"/>
      <w:lvlText w:val="%3."/>
      <w:lvlJc w:val="right"/>
      <w:pPr>
        <w:ind w:left="5002" w:hanging="180"/>
      </w:pPr>
    </w:lvl>
    <w:lvl w:ilvl="3" w:tplc="0405000F" w:tentative="1">
      <w:start w:val="1"/>
      <w:numFmt w:val="decimal"/>
      <w:lvlText w:val="%4."/>
      <w:lvlJc w:val="left"/>
      <w:pPr>
        <w:ind w:left="5722" w:hanging="360"/>
      </w:pPr>
    </w:lvl>
    <w:lvl w:ilvl="4" w:tplc="04050019" w:tentative="1">
      <w:start w:val="1"/>
      <w:numFmt w:val="lowerLetter"/>
      <w:lvlText w:val="%5."/>
      <w:lvlJc w:val="left"/>
      <w:pPr>
        <w:ind w:left="6442" w:hanging="360"/>
      </w:pPr>
    </w:lvl>
    <w:lvl w:ilvl="5" w:tplc="0405001B" w:tentative="1">
      <w:start w:val="1"/>
      <w:numFmt w:val="lowerRoman"/>
      <w:lvlText w:val="%6."/>
      <w:lvlJc w:val="right"/>
      <w:pPr>
        <w:ind w:left="7162" w:hanging="180"/>
      </w:pPr>
    </w:lvl>
    <w:lvl w:ilvl="6" w:tplc="0405000F" w:tentative="1">
      <w:start w:val="1"/>
      <w:numFmt w:val="decimal"/>
      <w:lvlText w:val="%7."/>
      <w:lvlJc w:val="left"/>
      <w:pPr>
        <w:ind w:left="7882" w:hanging="360"/>
      </w:pPr>
    </w:lvl>
    <w:lvl w:ilvl="7" w:tplc="04050019" w:tentative="1">
      <w:start w:val="1"/>
      <w:numFmt w:val="lowerLetter"/>
      <w:lvlText w:val="%8."/>
      <w:lvlJc w:val="left"/>
      <w:pPr>
        <w:ind w:left="8602" w:hanging="360"/>
      </w:pPr>
    </w:lvl>
    <w:lvl w:ilvl="8" w:tplc="0405001B" w:tentative="1">
      <w:start w:val="1"/>
      <w:numFmt w:val="lowerRoman"/>
      <w:lvlText w:val="%9."/>
      <w:lvlJc w:val="right"/>
      <w:pPr>
        <w:ind w:left="9322" w:hanging="180"/>
      </w:pPr>
    </w:lvl>
  </w:abstractNum>
  <w:abstractNum w:abstractNumId="38" w15:restartNumberingAfterBreak="0">
    <w:nsid w:val="4C505C8E"/>
    <w:multiLevelType w:val="hybridMultilevel"/>
    <w:tmpl w:val="3B74534A"/>
    <w:lvl w:ilvl="0" w:tplc="D76622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F42581B"/>
    <w:multiLevelType w:val="multilevel"/>
    <w:tmpl w:val="E422A7EE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ind w:left="144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0" w15:restartNumberingAfterBreak="0">
    <w:nsid w:val="53860EB3"/>
    <w:multiLevelType w:val="hybridMultilevel"/>
    <w:tmpl w:val="B68CA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23E78"/>
    <w:multiLevelType w:val="hybridMultilevel"/>
    <w:tmpl w:val="5510DAAA"/>
    <w:lvl w:ilvl="0" w:tplc="341ED0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7EE63FC"/>
    <w:multiLevelType w:val="hybridMultilevel"/>
    <w:tmpl w:val="30C44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2321F3"/>
    <w:multiLevelType w:val="hybridMultilevel"/>
    <w:tmpl w:val="65AE3DB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D3398A"/>
    <w:multiLevelType w:val="hybridMultilevel"/>
    <w:tmpl w:val="F72855E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A00EFA"/>
    <w:multiLevelType w:val="multilevel"/>
    <w:tmpl w:val="86DC14E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7D217D9"/>
    <w:multiLevelType w:val="hybridMultilevel"/>
    <w:tmpl w:val="C8B2DBD8"/>
    <w:lvl w:ilvl="0" w:tplc="FAA67160">
      <w:start w:val="5"/>
      <w:numFmt w:val="bullet"/>
      <w:lvlText w:val="-"/>
      <w:lvlJc w:val="left"/>
      <w:pPr>
        <w:ind w:left="3192" w:hanging="360"/>
      </w:pPr>
      <w:rPr>
        <w:rFonts w:ascii="Calibri Light" w:eastAsia="Gulim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7" w15:restartNumberingAfterBreak="0">
    <w:nsid w:val="7B46114D"/>
    <w:multiLevelType w:val="hybridMultilevel"/>
    <w:tmpl w:val="D908BC0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6F3859"/>
    <w:multiLevelType w:val="hybridMultilevel"/>
    <w:tmpl w:val="906AC1DC"/>
    <w:lvl w:ilvl="0" w:tplc="BD7A637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6"/>
  </w:num>
  <w:num w:numId="8">
    <w:abstractNumId w:val="47"/>
  </w:num>
  <w:num w:numId="9">
    <w:abstractNumId w:val="38"/>
  </w:num>
  <w:num w:numId="10">
    <w:abstractNumId w:val="32"/>
  </w:num>
  <w:num w:numId="11">
    <w:abstractNumId w:val="40"/>
  </w:num>
  <w:num w:numId="12">
    <w:abstractNumId w:val="48"/>
  </w:num>
  <w:num w:numId="13">
    <w:abstractNumId w:val="18"/>
  </w:num>
  <w:num w:numId="14">
    <w:abstractNumId w:val="31"/>
  </w:num>
  <w:num w:numId="15">
    <w:abstractNumId w:val="17"/>
  </w:num>
  <w:num w:numId="16">
    <w:abstractNumId w:val="41"/>
  </w:num>
  <w:num w:numId="17">
    <w:abstractNumId w:val="46"/>
  </w:num>
  <w:num w:numId="18">
    <w:abstractNumId w:val="36"/>
  </w:num>
  <w:num w:numId="19">
    <w:abstractNumId w:val="22"/>
  </w:num>
  <w:num w:numId="20">
    <w:abstractNumId w:val="33"/>
  </w:num>
  <w:num w:numId="21">
    <w:abstractNumId w:val="29"/>
  </w:num>
  <w:num w:numId="22">
    <w:abstractNumId w:val="16"/>
  </w:num>
  <w:num w:numId="23">
    <w:abstractNumId w:val="43"/>
  </w:num>
  <w:num w:numId="24">
    <w:abstractNumId w:val="42"/>
  </w:num>
  <w:num w:numId="25">
    <w:abstractNumId w:val="27"/>
  </w:num>
  <w:num w:numId="26">
    <w:abstractNumId w:val="23"/>
  </w:num>
  <w:num w:numId="27">
    <w:abstractNumId w:val="30"/>
  </w:num>
  <w:num w:numId="28">
    <w:abstractNumId w:val="45"/>
  </w:num>
  <w:num w:numId="29">
    <w:abstractNumId w:val="39"/>
  </w:num>
  <w:num w:numId="30">
    <w:abstractNumId w:val="3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19"/>
  </w:num>
  <w:num w:numId="42">
    <w:abstractNumId w:val="28"/>
  </w:num>
  <w:num w:numId="43">
    <w:abstractNumId w:val="37"/>
  </w:num>
  <w:num w:numId="44">
    <w:abstractNumId w:val="35"/>
  </w:num>
  <w:num w:numId="45">
    <w:abstractNumId w:val="24"/>
  </w:num>
  <w:num w:numId="46">
    <w:abstractNumId w:val="44"/>
  </w:num>
  <w:num w:numId="47">
    <w:abstractNumId w:val="25"/>
  </w:num>
  <w:num w:numId="48">
    <w:abstractNumId w:val="21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4AD"/>
    <w:rsid w:val="00000F00"/>
    <w:rsid w:val="0000117B"/>
    <w:rsid w:val="00004134"/>
    <w:rsid w:val="00005EAE"/>
    <w:rsid w:val="0000637D"/>
    <w:rsid w:val="0000673E"/>
    <w:rsid w:val="00006CFE"/>
    <w:rsid w:val="00006D18"/>
    <w:rsid w:val="00010C7D"/>
    <w:rsid w:val="0001286B"/>
    <w:rsid w:val="000130F8"/>
    <w:rsid w:val="00013F0A"/>
    <w:rsid w:val="00015BD7"/>
    <w:rsid w:val="000175F6"/>
    <w:rsid w:val="00020C64"/>
    <w:rsid w:val="00021642"/>
    <w:rsid w:val="00022694"/>
    <w:rsid w:val="000227FB"/>
    <w:rsid w:val="0002292B"/>
    <w:rsid w:val="00022E9B"/>
    <w:rsid w:val="00023674"/>
    <w:rsid w:val="00023EF4"/>
    <w:rsid w:val="00026F78"/>
    <w:rsid w:val="000318B9"/>
    <w:rsid w:val="00032D65"/>
    <w:rsid w:val="00033238"/>
    <w:rsid w:val="00034065"/>
    <w:rsid w:val="000346D2"/>
    <w:rsid w:val="00035736"/>
    <w:rsid w:val="000436C4"/>
    <w:rsid w:val="00043FFF"/>
    <w:rsid w:val="00044EC5"/>
    <w:rsid w:val="00045052"/>
    <w:rsid w:val="0004513C"/>
    <w:rsid w:val="000503B6"/>
    <w:rsid w:val="000519CB"/>
    <w:rsid w:val="00051DDD"/>
    <w:rsid w:val="000528D6"/>
    <w:rsid w:val="00053360"/>
    <w:rsid w:val="0005386D"/>
    <w:rsid w:val="00054466"/>
    <w:rsid w:val="00054625"/>
    <w:rsid w:val="000549E1"/>
    <w:rsid w:val="00056E42"/>
    <w:rsid w:val="00060053"/>
    <w:rsid w:val="00060BBD"/>
    <w:rsid w:val="0006112F"/>
    <w:rsid w:val="00061E7A"/>
    <w:rsid w:val="00062134"/>
    <w:rsid w:val="000650DD"/>
    <w:rsid w:val="00067825"/>
    <w:rsid w:val="00071E88"/>
    <w:rsid w:val="00075BBC"/>
    <w:rsid w:val="00076F05"/>
    <w:rsid w:val="000803CD"/>
    <w:rsid w:val="00080A2E"/>
    <w:rsid w:val="00085186"/>
    <w:rsid w:val="00085B0D"/>
    <w:rsid w:val="000860C2"/>
    <w:rsid w:val="000870A5"/>
    <w:rsid w:val="0008768D"/>
    <w:rsid w:val="00090D4B"/>
    <w:rsid w:val="00091A9F"/>
    <w:rsid w:val="000959F3"/>
    <w:rsid w:val="00095A5B"/>
    <w:rsid w:val="000966E3"/>
    <w:rsid w:val="000A05D9"/>
    <w:rsid w:val="000A10C3"/>
    <w:rsid w:val="000A42FB"/>
    <w:rsid w:val="000B0927"/>
    <w:rsid w:val="000B0A66"/>
    <w:rsid w:val="000B1A73"/>
    <w:rsid w:val="000C04A4"/>
    <w:rsid w:val="000C1439"/>
    <w:rsid w:val="000C3701"/>
    <w:rsid w:val="000C3864"/>
    <w:rsid w:val="000C50A3"/>
    <w:rsid w:val="000C7074"/>
    <w:rsid w:val="000C7AA1"/>
    <w:rsid w:val="000D072C"/>
    <w:rsid w:val="000D29DE"/>
    <w:rsid w:val="000E0858"/>
    <w:rsid w:val="000E177A"/>
    <w:rsid w:val="000E3041"/>
    <w:rsid w:val="000E4DB9"/>
    <w:rsid w:val="000E4E85"/>
    <w:rsid w:val="000E7E29"/>
    <w:rsid w:val="000F348B"/>
    <w:rsid w:val="000F4E73"/>
    <w:rsid w:val="000F691A"/>
    <w:rsid w:val="000F7C4B"/>
    <w:rsid w:val="00100A84"/>
    <w:rsid w:val="00102341"/>
    <w:rsid w:val="0010580E"/>
    <w:rsid w:val="001060F3"/>
    <w:rsid w:val="00106E47"/>
    <w:rsid w:val="00112677"/>
    <w:rsid w:val="001143BF"/>
    <w:rsid w:val="00114C36"/>
    <w:rsid w:val="001163F2"/>
    <w:rsid w:val="00121214"/>
    <w:rsid w:val="00121BE0"/>
    <w:rsid w:val="001229A3"/>
    <w:rsid w:val="00123D34"/>
    <w:rsid w:val="00131F46"/>
    <w:rsid w:val="00132B09"/>
    <w:rsid w:val="00133E7D"/>
    <w:rsid w:val="00135A56"/>
    <w:rsid w:val="00135FEB"/>
    <w:rsid w:val="001374C7"/>
    <w:rsid w:val="00140E16"/>
    <w:rsid w:val="0014130B"/>
    <w:rsid w:val="00142A81"/>
    <w:rsid w:val="001439B6"/>
    <w:rsid w:val="001464A0"/>
    <w:rsid w:val="00146BC1"/>
    <w:rsid w:val="001477C7"/>
    <w:rsid w:val="001544CA"/>
    <w:rsid w:val="001544F9"/>
    <w:rsid w:val="0015552C"/>
    <w:rsid w:val="00161AD8"/>
    <w:rsid w:val="00162B84"/>
    <w:rsid w:val="00164383"/>
    <w:rsid w:val="00164E7A"/>
    <w:rsid w:val="00170302"/>
    <w:rsid w:val="00170588"/>
    <w:rsid w:val="00172BF1"/>
    <w:rsid w:val="0017417D"/>
    <w:rsid w:val="00176230"/>
    <w:rsid w:val="00176C47"/>
    <w:rsid w:val="001770F4"/>
    <w:rsid w:val="001827AA"/>
    <w:rsid w:val="00182D36"/>
    <w:rsid w:val="001845B6"/>
    <w:rsid w:val="00184B3C"/>
    <w:rsid w:val="0018590F"/>
    <w:rsid w:val="00185D4B"/>
    <w:rsid w:val="001875A2"/>
    <w:rsid w:val="0018783B"/>
    <w:rsid w:val="00187933"/>
    <w:rsid w:val="00190804"/>
    <w:rsid w:val="0019157F"/>
    <w:rsid w:val="00191E8B"/>
    <w:rsid w:val="001937DF"/>
    <w:rsid w:val="001959AE"/>
    <w:rsid w:val="001968A4"/>
    <w:rsid w:val="001A3417"/>
    <w:rsid w:val="001A44FA"/>
    <w:rsid w:val="001A52F0"/>
    <w:rsid w:val="001B43D2"/>
    <w:rsid w:val="001C52CB"/>
    <w:rsid w:val="001C702B"/>
    <w:rsid w:val="001C7B15"/>
    <w:rsid w:val="001D5E38"/>
    <w:rsid w:val="001D6133"/>
    <w:rsid w:val="001D762E"/>
    <w:rsid w:val="001E03C9"/>
    <w:rsid w:val="001E1006"/>
    <w:rsid w:val="001E12C3"/>
    <w:rsid w:val="001E15F0"/>
    <w:rsid w:val="001E236C"/>
    <w:rsid w:val="001E3AF7"/>
    <w:rsid w:val="001E4CE2"/>
    <w:rsid w:val="001E6B20"/>
    <w:rsid w:val="001E7D74"/>
    <w:rsid w:val="001F07F9"/>
    <w:rsid w:val="001F2824"/>
    <w:rsid w:val="001F3F38"/>
    <w:rsid w:val="001F6EF9"/>
    <w:rsid w:val="001F723E"/>
    <w:rsid w:val="001F798B"/>
    <w:rsid w:val="00213058"/>
    <w:rsid w:val="0021671B"/>
    <w:rsid w:val="0022164F"/>
    <w:rsid w:val="00221C5F"/>
    <w:rsid w:val="00221F3D"/>
    <w:rsid w:val="002262FE"/>
    <w:rsid w:val="002264F9"/>
    <w:rsid w:val="00230C67"/>
    <w:rsid w:val="002321DA"/>
    <w:rsid w:val="00232267"/>
    <w:rsid w:val="002342BA"/>
    <w:rsid w:val="002405EE"/>
    <w:rsid w:val="00241532"/>
    <w:rsid w:val="0024329E"/>
    <w:rsid w:val="002432BC"/>
    <w:rsid w:val="002439BF"/>
    <w:rsid w:val="00243B2E"/>
    <w:rsid w:val="00245009"/>
    <w:rsid w:val="00245A4D"/>
    <w:rsid w:val="00245FEA"/>
    <w:rsid w:val="0024601E"/>
    <w:rsid w:val="0024770C"/>
    <w:rsid w:val="00247AB3"/>
    <w:rsid w:val="00247ACE"/>
    <w:rsid w:val="00250D45"/>
    <w:rsid w:val="00251090"/>
    <w:rsid w:val="00251ACA"/>
    <w:rsid w:val="00252DE5"/>
    <w:rsid w:val="00252F45"/>
    <w:rsid w:val="00260BC5"/>
    <w:rsid w:val="0026171A"/>
    <w:rsid w:val="002617A6"/>
    <w:rsid w:val="00264D20"/>
    <w:rsid w:val="00265390"/>
    <w:rsid w:val="0026685C"/>
    <w:rsid w:val="00271F4D"/>
    <w:rsid w:val="00271FF5"/>
    <w:rsid w:val="00275D12"/>
    <w:rsid w:val="002853E4"/>
    <w:rsid w:val="00286E9D"/>
    <w:rsid w:val="00287B64"/>
    <w:rsid w:val="00287BD9"/>
    <w:rsid w:val="00287E07"/>
    <w:rsid w:val="00290027"/>
    <w:rsid w:val="002927E2"/>
    <w:rsid w:val="0029351D"/>
    <w:rsid w:val="002936E1"/>
    <w:rsid w:val="00294267"/>
    <w:rsid w:val="00295429"/>
    <w:rsid w:val="002958F4"/>
    <w:rsid w:val="002961E8"/>
    <w:rsid w:val="00296AF7"/>
    <w:rsid w:val="002A05A1"/>
    <w:rsid w:val="002A31D3"/>
    <w:rsid w:val="002A4478"/>
    <w:rsid w:val="002A5EF2"/>
    <w:rsid w:val="002B0647"/>
    <w:rsid w:val="002B2CC2"/>
    <w:rsid w:val="002B61F7"/>
    <w:rsid w:val="002C25B4"/>
    <w:rsid w:val="002C2C40"/>
    <w:rsid w:val="002C3116"/>
    <w:rsid w:val="002D009A"/>
    <w:rsid w:val="002D13F0"/>
    <w:rsid w:val="002D22E4"/>
    <w:rsid w:val="002D4149"/>
    <w:rsid w:val="002D7576"/>
    <w:rsid w:val="002D7730"/>
    <w:rsid w:val="002E2F9A"/>
    <w:rsid w:val="002E60DB"/>
    <w:rsid w:val="002E7C32"/>
    <w:rsid w:val="002F0465"/>
    <w:rsid w:val="002F0D91"/>
    <w:rsid w:val="002F125F"/>
    <w:rsid w:val="002F306C"/>
    <w:rsid w:val="002F6EB0"/>
    <w:rsid w:val="002F7199"/>
    <w:rsid w:val="003037E9"/>
    <w:rsid w:val="00304967"/>
    <w:rsid w:val="003077A8"/>
    <w:rsid w:val="00310232"/>
    <w:rsid w:val="0031166A"/>
    <w:rsid w:val="0031229B"/>
    <w:rsid w:val="00312C86"/>
    <w:rsid w:val="00312F50"/>
    <w:rsid w:val="003132D5"/>
    <w:rsid w:val="00314C14"/>
    <w:rsid w:val="00320D74"/>
    <w:rsid w:val="00326895"/>
    <w:rsid w:val="0032689F"/>
    <w:rsid w:val="00327653"/>
    <w:rsid w:val="00327DE4"/>
    <w:rsid w:val="00331C73"/>
    <w:rsid w:val="00331E6E"/>
    <w:rsid w:val="00333060"/>
    <w:rsid w:val="00335A16"/>
    <w:rsid w:val="00335E92"/>
    <w:rsid w:val="00337E10"/>
    <w:rsid w:val="003415F9"/>
    <w:rsid w:val="00341F68"/>
    <w:rsid w:val="003476A3"/>
    <w:rsid w:val="003502AD"/>
    <w:rsid w:val="00354682"/>
    <w:rsid w:val="00354C23"/>
    <w:rsid w:val="00355872"/>
    <w:rsid w:val="00356B17"/>
    <w:rsid w:val="003572F6"/>
    <w:rsid w:val="00363E9C"/>
    <w:rsid w:val="00367913"/>
    <w:rsid w:val="00367F3D"/>
    <w:rsid w:val="003723F7"/>
    <w:rsid w:val="00375581"/>
    <w:rsid w:val="003760AB"/>
    <w:rsid w:val="00376489"/>
    <w:rsid w:val="003772DD"/>
    <w:rsid w:val="0038054E"/>
    <w:rsid w:val="00382A16"/>
    <w:rsid w:val="00384171"/>
    <w:rsid w:val="00387596"/>
    <w:rsid w:val="0038785E"/>
    <w:rsid w:val="00387DB0"/>
    <w:rsid w:val="003915C6"/>
    <w:rsid w:val="0039359C"/>
    <w:rsid w:val="00393BC9"/>
    <w:rsid w:val="00393E1E"/>
    <w:rsid w:val="003A00D1"/>
    <w:rsid w:val="003A0496"/>
    <w:rsid w:val="003A0A17"/>
    <w:rsid w:val="003A1560"/>
    <w:rsid w:val="003A3313"/>
    <w:rsid w:val="003A51C8"/>
    <w:rsid w:val="003A58AA"/>
    <w:rsid w:val="003A58D3"/>
    <w:rsid w:val="003A6EED"/>
    <w:rsid w:val="003B00BB"/>
    <w:rsid w:val="003B13DB"/>
    <w:rsid w:val="003B35EE"/>
    <w:rsid w:val="003B4663"/>
    <w:rsid w:val="003B5F51"/>
    <w:rsid w:val="003C4632"/>
    <w:rsid w:val="003C5360"/>
    <w:rsid w:val="003C6F55"/>
    <w:rsid w:val="003C78DD"/>
    <w:rsid w:val="003D18CB"/>
    <w:rsid w:val="003D3C9D"/>
    <w:rsid w:val="003D61E1"/>
    <w:rsid w:val="003E095D"/>
    <w:rsid w:val="003E17B9"/>
    <w:rsid w:val="003E2918"/>
    <w:rsid w:val="003E5E94"/>
    <w:rsid w:val="003E63EA"/>
    <w:rsid w:val="003F2047"/>
    <w:rsid w:val="003F211D"/>
    <w:rsid w:val="003F564A"/>
    <w:rsid w:val="003F6500"/>
    <w:rsid w:val="003F7EB6"/>
    <w:rsid w:val="004011D5"/>
    <w:rsid w:val="00404B41"/>
    <w:rsid w:val="004073ED"/>
    <w:rsid w:val="00410164"/>
    <w:rsid w:val="00411415"/>
    <w:rsid w:val="004151F9"/>
    <w:rsid w:val="00416F45"/>
    <w:rsid w:val="00417A0E"/>
    <w:rsid w:val="00420158"/>
    <w:rsid w:val="004203E5"/>
    <w:rsid w:val="00420D38"/>
    <w:rsid w:val="00421712"/>
    <w:rsid w:val="00421F20"/>
    <w:rsid w:val="004226AF"/>
    <w:rsid w:val="00422A50"/>
    <w:rsid w:val="00422E26"/>
    <w:rsid w:val="00423177"/>
    <w:rsid w:val="004236DA"/>
    <w:rsid w:val="004239AB"/>
    <w:rsid w:val="004268E0"/>
    <w:rsid w:val="00426FE8"/>
    <w:rsid w:val="00427E61"/>
    <w:rsid w:val="00432D6B"/>
    <w:rsid w:val="00433D80"/>
    <w:rsid w:val="004376B2"/>
    <w:rsid w:val="00440ADA"/>
    <w:rsid w:val="00440ADE"/>
    <w:rsid w:val="0044281A"/>
    <w:rsid w:val="004430D8"/>
    <w:rsid w:val="00444354"/>
    <w:rsid w:val="0044498F"/>
    <w:rsid w:val="0044620B"/>
    <w:rsid w:val="00446348"/>
    <w:rsid w:val="00446429"/>
    <w:rsid w:val="00446DFE"/>
    <w:rsid w:val="004539EB"/>
    <w:rsid w:val="004550C4"/>
    <w:rsid w:val="0045774A"/>
    <w:rsid w:val="00457B44"/>
    <w:rsid w:val="00461B5D"/>
    <w:rsid w:val="00464076"/>
    <w:rsid w:val="004655C6"/>
    <w:rsid w:val="004671B2"/>
    <w:rsid w:val="004672A7"/>
    <w:rsid w:val="004678A3"/>
    <w:rsid w:val="00471B0B"/>
    <w:rsid w:val="00471C4D"/>
    <w:rsid w:val="00475B03"/>
    <w:rsid w:val="0047711B"/>
    <w:rsid w:val="0047770E"/>
    <w:rsid w:val="004777B4"/>
    <w:rsid w:val="00477A41"/>
    <w:rsid w:val="00481038"/>
    <w:rsid w:val="004826FC"/>
    <w:rsid w:val="00484E20"/>
    <w:rsid w:val="00485B97"/>
    <w:rsid w:val="00485D09"/>
    <w:rsid w:val="004902E6"/>
    <w:rsid w:val="00490D9E"/>
    <w:rsid w:val="00490F5F"/>
    <w:rsid w:val="0049267A"/>
    <w:rsid w:val="00495BF6"/>
    <w:rsid w:val="00496EEC"/>
    <w:rsid w:val="004A0C32"/>
    <w:rsid w:val="004A2009"/>
    <w:rsid w:val="004A43D0"/>
    <w:rsid w:val="004A583E"/>
    <w:rsid w:val="004A6185"/>
    <w:rsid w:val="004A619C"/>
    <w:rsid w:val="004A6DE2"/>
    <w:rsid w:val="004B13F9"/>
    <w:rsid w:val="004B3B6D"/>
    <w:rsid w:val="004B51D1"/>
    <w:rsid w:val="004C44A9"/>
    <w:rsid w:val="004C6458"/>
    <w:rsid w:val="004C731A"/>
    <w:rsid w:val="004C77AA"/>
    <w:rsid w:val="004D0D78"/>
    <w:rsid w:val="004D1A32"/>
    <w:rsid w:val="004D2828"/>
    <w:rsid w:val="004D3235"/>
    <w:rsid w:val="004D6475"/>
    <w:rsid w:val="004D68B1"/>
    <w:rsid w:val="004E1854"/>
    <w:rsid w:val="004E3DD3"/>
    <w:rsid w:val="004E4268"/>
    <w:rsid w:val="004E5461"/>
    <w:rsid w:val="004E547B"/>
    <w:rsid w:val="004E6C65"/>
    <w:rsid w:val="004E6DF5"/>
    <w:rsid w:val="004F00A0"/>
    <w:rsid w:val="004F11F8"/>
    <w:rsid w:val="004F3C59"/>
    <w:rsid w:val="004F4F2E"/>
    <w:rsid w:val="004F5AB8"/>
    <w:rsid w:val="004F6407"/>
    <w:rsid w:val="004F7B3B"/>
    <w:rsid w:val="00500250"/>
    <w:rsid w:val="00500637"/>
    <w:rsid w:val="0050359B"/>
    <w:rsid w:val="005136C7"/>
    <w:rsid w:val="005140BA"/>
    <w:rsid w:val="00514319"/>
    <w:rsid w:val="005169CC"/>
    <w:rsid w:val="00520FB4"/>
    <w:rsid w:val="00523547"/>
    <w:rsid w:val="00523C9E"/>
    <w:rsid w:val="00526E19"/>
    <w:rsid w:val="005328F8"/>
    <w:rsid w:val="00536524"/>
    <w:rsid w:val="00536A40"/>
    <w:rsid w:val="00536B2F"/>
    <w:rsid w:val="00536F5A"/>
    <w:rsid w:val="005412B3"/>
    <w:rsid w:val="005416D3"/>
    <w:rsid w:val="00545073"/>
    <w:rsid w:val="00554016"/>
    <w:rsid w:val="00556B9B"/>
    <w:rsid w:val="00561814"/>
    <w:rsid w:val="00562C05"/>
    <w:rsid w:val="005657EB"/>
    <w:rsid w:val="005672CA"/>
    <w:rsid w:val="005715A6"/>
    <w:rsid w:val="00571C62"/>
    <w:rsid w:val="005743D5"/>
    <w:rsid w:val="005758A4"/>
    <w:rsid w:val="00576A57"/>
    <w:rsid w:val="00581FA5"/>
    <w:rsid w:val="00582F44"/>
    <w:rsid w:val="0058358E"/>
    <w:rsid w:val="005867CB"/>
    <w:rsid w:val="00587454"/>
    <w:rsid w:val="00587BEA"/>
    <w:rsid w:val="005936CC"/>
    <w:rsid w:val="00596E13"/>
    <w:rsid w:val="005A0258"/>
    <w:rsid w:val="005A0371"/>
    <w:rsid w:val="005A0598"/>
    <w:rsid w:val="005A200A"/>
    <w:rsid w:val="005A5D27"/>
    <w:rsid w:val="005A6E0F"/>
    <w:rsid w:val="005A72A3"/>
    <w:rsid w:val="005A7379"/>
    <w:rsid w:val="005A7691"/>
    <w:rsid w:val="005B37F8"/>
    <w:rsid w:val="005B667D"/>
    <w:rsid w:val="005B6CBF"/>
    <w:rsid w:val="005B7995"/>
    <w:rsid w:val="005B79FF"/>
    <w:rsid w:val="005B7ECA"/>
    <w:rsid w:val="005C342A"/>
    <w:rsid w:val="005C45C3"/>
    <w:rsid w:val="005D0FEF"/>
    <w:rsid w:val="005D31EB"/>
    <w:rsid w:val="005D3592"/>
    <w:rsid w:val="005D3921"/>
    <w:rsid w:val="005D497B"/>
    <w:rsid w:val="005D4B90"/>
    <w:rsid w:val="005D6C40"/>
    <w:rsid w:val="005D7B05"/>
    <w:rsid w:val="005D7EEE"/>
    <w:rsid w:val="005E0D39"/>
    <w:rsid w:val="005E113E"/>
    <w:rsid w:val="005E1B00"/>
    <w:rsid w:val="005E1FEA"/>
    <w:rsid w:val="005E44FA"/>
    <w:rsid w:val="005E5050"/>
    <w:rsid w:val="005E51F4"/>
    <w:rsid w:val="005E6C71"/>
    <w:rsid w:val="005E6D09"/>
    <w:rsid w:val="005F0E09"/>
    <w:rsid w:val="005F172F"/>
    <w:rsid w:val="005F2525"/>
    <w:rsid w:val="005F3491"/>
    <w:rsid w:val="005F4886"/>
    <w:rsid w:val="005F51C2"/>
    <w:rsid w:val="006011C7"/>
    <w:rsid w:val="00604B32"/>
    <w:rsid w:val="006079F8"/>
    <w:rsid w:val="00613865"/>
    <w:rsid w:val="00615564"/>
    <w:rsid w:val="00615A5A"/>
    <w:rsid w:val="00620B19"/>
    <w:rsid w:val="00622A6D"/>
    <w:rsid w:val="006237B7"/>
    <w:rsid w:val="006241B1"/>
    <w:rsid w:val="006241DA"/>
    <w:rsid w:val="00626903"/>
    <w:rsid w:val="00627CF3"/>
    <w:rsid w:val="006318B5"/>
    <w:rsid w:val="006327D7"/>
    <w:rsid w:val="0063354A"/>
    <w:rsid w:val="00640A3F"/>
    <w:rsid w:val="00641F7F"/>
    <w:rsid w:val="00642593"/>
    <w:rsid w:val="0064318C"/>
    <w:rsid w:val="00643E8B"/>
    <w:rsid w:val="0064535B"/>
    <w:rsid w:val="00650F41"/>
    <w:rsid w:val="00651E62"/>
    <w:rsid w:val="006569AD"/>
    <w:rsid w:val="006601B1"/>
    <w:rsid w:val="00661512"/>
    <w:rsid w:val="006630D3"/>
    <w:rsid w:val="0066340C"/>
    <w:rsid w:val="006641A4"/>
    <w:rsid w:val="006747F6"/>
    <w:rsid w:val="006754B9"/>
    <w:rsid w:val="00677DE0"/>
    <w:rsid w:val="006825C9"/>
    <w:rsid w:val="00682697"/>
    <w:rsid w:val="006849D1"/>
    <w:rsid w:val="00686ADF"/>
    <w:rsid w:val="00687B6C"/>
    <w:rsid w:val="006908BE"/>
    <w:rsid w:val="0069398E"/>
    <w:rsid w:val="00694DB6"/>
    <w:rsid w:val="00696095"/>
    <w:rsid w:val="006961FD"/>
    <w:rsid w:val="006972D0"/>
    <w:rsid w:val="00697D23"/>
    <w:rsid w:val="006A1274"/>
    <w:rsid w:val="006A651E"/>
    <w:rsid w:val="006B1B2D"/>
    <w:rsid w:val="006B3E36"/>
    <w:rsid w:val="006B3E82"/>
    <w:rsid w:val="006B726C"/>
    <w:rsid w:val="006C0CAD"/>
    <w:rsid w:val="006C1DE2"/>
    <w:rsid w:val="006C6DF7"/>
    <w:rsid w:val="006C78BE"/>
    <w:rsid w:val="006C79F5"/>
    <w:rsid w:val="006D089C"/>
    <w:rsid w:val="006D0A9D"/>
    <w:rsid w:val="006D0C0A"/>
    <w:rsid w:val="006D4EF9"/>
    <w:rsid w:val="006D5BB9"/>
    <w:rsid w:val="006D5DC7"/>
    <w:rsid w:val="006D75D7"/>
    <w:rsid w:val="006E06B8"/>
    <w:rsid w:val="006E2D19"/>
    <w:rsid w:val="006E67A0"/>
    <w:rsid w:val="006E6DBD"/>
    <w:rsid w:val="006F32BA"/>
    <w:rsid w:val="006F623D"/>
    <w:rsid w:val="006F743B"/>
    <w:rsid w:val="0070266F"/>
    <w:rsid w:val="007029EE"/>
    <w:rsid w:val="00703ECA"/>
    <w:rsid w:val="00705620"/>
    <w:rsid w:val="00706D8E"/>
    <w:rsid w:val="0070734B"/>
    <w:rsid w:val="00712B0A"/>
    <w:rsid w:val="00736EAA"/>
    <w:rsid w:val="007402B6"/>
    <w:rsid w:val="0074068F"/>
    <w:rsid w:val="0074172A"/>
    <w:rsid w:val="0074332C"/>
    <w:rsid w:val="007439E4"/>
    <w:rsid w:val="00744652"/>
    <w:rsid w:val="00745D2C"/>
    <w:rsid w:val="00746E5E"/>
    <w:rsid w:val="00746E66"/>
    <w:rsid w:val="0074724D"/>
    <w:rsid w:val="00751BA4"/>
    <w:rsid w:val="00751EF7"/>
    <w:rsid w:val="007551E4"/>
    <w:rsid w:val="00755770"/>
    <w:rsid w:val="007569F7"/>
    <w:rsid w:val="00756B1B"/>
    <w:rsid w:val="0075779C"/>
    <w:rsid w:val="00757945"/>
    <w:rsid w:val="00757E6E"/>
    <w:rsid w:val="00764B1A"/>
    <w:rsid w:val="0076511D"/>
    <w:rsid w:val="00765357"/>
    <w:rsid w:val="00766005"/>
    <w:rsid w:val="007661B9"/>
    <w:rsid w:val="00766398"/>
    <w:rsid w:val="00773483"/>
    <w:rsid w:val="00774ACD"/>
    <w:rsid w:val="00776E46"/>
    <w:rsid w:val="007812EE"/>
    <w:rsid w:val="00787197"/>
    <w:rsid w:val="007871AC"/>
    <w:rsid w:val="007911A7"/>
    <w:rsid w:val="00793BBD"/>
    <w:rsid w:val="0079476F"/>
    <w:rsid w:val="0079691B"/>
    <w:rsid w:val="007972D6"/>
    <w:rsid w:val="00797921"/>
    <w:rsid w:val="00797B9C"/>
    <w:rsid w:val="007A0E9B"/>
    <w:rsid w:val="007A3572"/>
    <w:rsid w:val="007A43EE"/>
    <w:rsid w:val="007A4F20"/>
    <w:rsid w:val="007A5FA2"/>
    <w:rsid w:val="007A65B9"/>
    <w:rsid w:val="007A70DD"/>
    <w:rsid w:val="007A76FB"/>
    <w:rsid w:val="007A7C25"/>
    <w:rsid w:val="007B0AE3"/>
    <w:rsid w:val="007B3DB4"/>
    <w:rsid w:val="007B4AA0"/>
    <w:rsid w:val="007B6803"/>
    <w:rsid w:val="007B69C7"/>
    <w:rsid w:val="007B6B7C"/>
    <w:rsid w:val="007B7740"/>
    <w:rsid w:val="007C2228"/>
    <w:rsid w:val="007C311F"/>
    <w:rsid w:val="007C583E"/>
    <w:rsid w:val="007C6FB2"/>
    <w:rsid w:val="007C7361"/>
    <w:rsid w:val="007C7960"/>
    <w:rsid w:val="007D1894"/>
    <w:rsid w:val="007D2480"/>
    <w:rsid w:val="007D72A8"/>
    <w:rsid w:val="007D72B9"/>
    <w:rsid w:val="007E0AAF"/>
    <w:rsid w:val="007E19B0"/>
    <w:rsid w:val="007E4FC1"/>
    <w:rsid w:val="007E63DD"/>
    <w:rsid w:val="007F2958"/>
    <w:rsid w:val="007F3A96"/>
    <w:rsid w:val="007F3C1E"/>
    <w:rsid w:val="007F4E82"/>
    <w:rsid w:val="007F7A62"/>
    <w:rsid w:val="00800FB6"/>
    <w:rsid w:val="00802AD7"/>
    <w:rsid w:val="00802D62"/>
    <w:rsid w:val="008055C2"/>
    <w:rsid w:val="00805ADD"/>
    <w:rsid w:val="00805B16"/>
    <w:rsid w:val="00810FC4"/>
    <w:rsid w:val="0081267B"/>
    <w:rsid w:val="00812CDA"/>
    <w:rsid w:val="00814693"/>
    <w:rsid w:val="00815715"/>
    <w:rsid w:val="008170E3"/>
    <w:rsid w:val="0081770D"/>
    <w:rsid w:val="0081790C"/>
    <w:rsid w:val="008212AD"/>
    <w:rsid w:val="00822ADD"/>
    <w:rsid w:val="00823DC8"/>
    <w:rsid w:val="008265ED"/>
    <w:rsid w:val="00826630"/>
    <w:rsid w:val="00830578"/>
    <w:rsid w:val="008311BC"/>
    <w:rsid w:val="008322E4"/>
    <w:rsid w:val="00832922"/>
    <w:rsid w:val="00835F10"/>
    <w:rsid w:val="00842991"/>
    <w:rsid w:val="00845853"/>
    <w:rsid w:val="00850283"/>
    <w:rsid w:val="00853D5A"/>
    <w:rsid w:val="00854A80"/>
    <w:rsid w:val="0085598A"/>
    <w:rsid w:val="008625E6"/>
    <w:rsid w:val="00862F4A"/>
    <w:rsid w:val="00863783"/>
    <w:rsid w:val="00866AE5"/>
    <w:rsid w:val="008718F4"/>
    <w:rsid w:val="00872470"/>
    <w:rsid w:val="008741A0"/>
    <w:rsid w:val="00874DB1"/>
    <w:rsid w:val="00875521"/>
    <w:rsid w:val="00880347"/>
    <w:rsid w:val="00881497"/>
    <w:rsid w:val="008821B8"/>
    <w:rsid w:val="00882804"/>
    <w:rsid w:val="00885B7F"/>
    <w:rsid w:val="00885E77"/>
    <w:rsid w:val="00886D1F"/>
    <w:rsid w:val="008876D6"/>
    <w:rsid w:val="00895113"/>
    <w:rsid w:val="00897E1E"/>
    <w:rsid w:val="008A0BD7"/>
    <w:rsid w:val="008A1359"/>
    <w:rsid w:val="008A2409"/>
    <w:rsid w:val="008A2432"/>
    <w:rsid w:val="008A3797"/>
    <w:rsid w:val="008A3BA3"/>
    <w:rsid w:val="008A41EF"/>
    <w:rsid w:val="008A5BF1"/>
    <w:rsid w:val="008A6AD3"/>
    <w:rsid w:val="008A7463"/>
    <w:rsid w:val="008C3664"/>
    <w:rsid w:val="008C42DE"/>
    <w:rsid w:val="008C45E4"/>
    <w:rsid w:val="008C530C"/>
    <w:rsid w:val="008D0457"/>
    <w:rsid w:val="008D0E1E"/>
    <w:rsid w:val="008D4296"/>
    <w:rsid w:val="008E29D2"/>
    <w:rsid w:val="008E510D"/>
    <w:rsid w:val="008E6BBF"/>
    <w:rsid w:val="008E6D3A"/>
    <w:rsid w:val="008F00DB"/>
    <w:rsid w:val="008F4AFC"/>
    <w:rsid w:val="008F53D2"/>
    <w:rsid w:val="008F6896"/>
    <w:rsid w:val="009006F0"/>
    <w:rsid w:val="00901243"/>
    <w:rsid w:val="00901E06"/>
    <w:rsid w:val="0090373C"/>
    <w:rsid w:val="009077D6"/>
    <w:rsid w:val="00910017"/>
    <w:rsid w:val="00910D9C"/>
    <w:rsid w:val="009134AD"/>
    <w:rsid w:val="00913A79"/>
    <w:rsid w:val="00915086"/>
    <w:rsid w:val="009173E2"/>
    <w:rsid w:val="0092119D"/>
    <w:rsid w:val="00923D86"/>
    <w:rsid w:val="00926CAC"/>
    <w:rsid w:val="009279CF"/>
    <w:rsid w:val="009302C4"/>
    <w:rsid w:val="00930CF9"/>
    <w:rsid w:val="009317D5"/>
    <w:rsid w:val="009337EC"/>
    <w:rsid w:val="00934395"/>
    <w:rsid w:val="00934A59"/>
    <w:rsid w:val="00937C77"/>
    <w:rsid w:val="00941EB9"/>
    <w:rsid w:val="00942EBC"/>
    <w:rsid w:val="00944268"/>
    <w:rsid w:val="0094716C"/>
    <w:rsid w:val="0094764C"/>
    <w:rsid w:val="00947B6F"/>
    <w:rsid w:val="00947F9A"/>
    <w:rsid w:val="00952302"/>
    <w:rsid w:val="00953829"/>
    <w:rsid w:val="00953B58"/>
    <w:rsid w:val="00954258"/>
    <w:rsid w:val="00954BDD"/>
    <w:rsid w:val="009558D1"/>
    <w:rsid w:val="00957614"/>
    <w:rsid w:val="0096197C"/>
    <w:rsid w:val="00963759"/>
    <w:rsid w:val="0096426A"/>
    <w:rsid w:val="00966A2E"/>
    <w:rsid w:val="00970C1B"/>
    <w:rsid w:val="009718E8"/>
    <w:rsid w:val="009725F5"/>
    <w:rsid w:val="0098200F"/>
    <w:rsid w:val="00982D9D"/>
    <w:rsid w:val="00983259"/>
    <w:rsid w:val="009849BB"/>
    <w:rsid w:val="00990ADF"/>
    <w:rsid w:val="00990C0E"/>
    <w:rsid w:val="009910B3"/>
    <w:rsid w:val="009A228B"/>
    <w:rsid w:val="009A4088"/>
    <w:rsid w:val="009A663A"/>
    <w:rsid w:val="009B0A92"/>
    <w:rsid w:val="009B18EB"/>
    <w:rsid w:val="009B3A0A"/>
    <w:rsid w:val="009B3AF1"/>
    <w:rsid w:val="009B4E48"/>
    <w:rsid w:val="009B6220"/>
    <w:rsid w:val="009C26DF"/>
    <w:rsid w:val="009C365F"/>
    <w:rsid w:val="009C42E8"/>
    <w:rsid w:val="009C55EA"/>
    <w:rsid w:val="009C5B1D"/>
    <w:rsid w:val="009C66E3"/>
    <w:rsid w:val="009D1B1F"/>
    <w:rsid w:val="009D2665"/>
    <w:rsid w:val="009D2806"/>
    <w:rsid w:val="009D33FD"/>
    <w:rsid w:val="009D485F"/>
    <w:rsid w:val="009D6C8C"/>
    <w:rsid w:val="009E0B6C"/>
    <w:rsid w:val="009E0E36"/>
    <w:rsid w:val="009E12B1"/>
    <w:rsid w:val="009E6241"/>
    <w:rsid w:val="009E6F4F"/>
    <w:rsid w:val="009E770D"/>
    <w:rsid w:val="009F1CA7"/>
    <w:rsid w:val="009F2583"/>
    <w:rsid w:val="009F4E1C"/>
    <w:rsid w:val="009F7294"/>
    <w:rsid w:val="009F7D0E"/>
    <w:rsid w:val="00A05822"/>
    <w:rsid w:val="00A1292A"/>
    <w:rsid w:val="00A17B8F"/>
    <w:rsid w:val="00A20F09"/>
    <w:rsid w:val="00A217D0"/>
    <w:rsid w:val="00A2200B"/>
    <w:rsid w:val="00A22668"/>
    <w:rsid w:val="00A22B3D"/>
    <w:rsid w:val="00A242C8"/>
    <w:rsid w:val="00A27062"/>
    <w:rsid w:val="00A30C33"/>
    <w:rsid w:val="00A32748"/>
    <w:rsid w:val="00A356C7"/>
    <w:rsid w:val="00A527A6"/>
    <w:rsid w:val="00A52BF7"/>
    <w:rsid w:val="00A540BE"/>
    <w:rsid w:val="00A57275"/>
    <w:rsid w:val="00A5730C"/>
    <w:rsid w:val="00A606D7"/>
    <w:rsid w:val="00A643D1"/>
    <w:rsid w:val="00A64B86"/>
    <w:rsid w:val="00A6661B"/>
    <w:rsid w:val="00A71911"/>
    <w:rsid w:val="00A71BA8"/>
    <w:rsid w:val="00A72234"/>
    <w:rsid w:val="00A72DBE"/>
    <w:rsid w:val="00A73768"/>
    <w:rsid w:val="00A73E79"/>
    <w:rsid w:val="00A750FF"/>
    <w:rsid w:val="00A75134"/>
    <w:rsid w:val="00A77EE5"/>
    <w:rsid w:val="00A81F88"/>
    <w:rsid w:val="00A824AA"/>
    <w:rsid w:val="00A834A9"/>
    <w:rsid w:val="00A87F76"/>
    <w:rsid w:val="00A935F6"/>
    <w:rsid w:val="00A94883"/>
    <w:rsid w:val="00A9562C"/>
    <w:rsid w:val="00A96838"/>
    <w:rsid w:val="00AA245E"/>
    <w:rsid w:val="00AA42B3"/>
    <w:rsid w:val="00AA56EC"/>
    <w:rsid w:val="00AB0C0A"/>
    <w:rsid w:val="00AB21E3"/>
    <w:rsid w:val="00AB21FE"/>
    <w:rsid w:val="00AB23A8"/>
    <w:rsid w:val="00AB47C6"/>
    <w:rsid w:val="00AB54D5"/>
    <w:rsid w:val="00AC33BE"/>
    <w:rsid w:val="00AC3D93"/>
    <w:rsid w:val="00AC45EA"/>
    <w:rsid w:val="00AC4E01"/>
    <w:rsid w:val="00AC4E48"/>
    <w:rsid w:val="00AC4F8B"/>
    <w:rsid w:val="00AC6E01"/>
    <w:rsid w:val="00AC786F"/>
    <w:rsid w:val="00AD21AE"/>
    <w:rsid w:val="00AD4CC4"/>
    <w:rsid w:val="00AD5213"/>
    <w:rsid w:val="00AE0219"/>
    <w:rsid w:val="00AE3EEA"/>
    <w:rsid w:val="00AE590E"/>
    <w:rsid w:val="00AE5A89"/>
    <w:rsid w:val="00AE60DF"/>
    <w:rsid w:val="00AF51C9"/>
    <w:rsid w:val="00B048A0"/>
    <w:rsid w:val="00B067FD"/>
    <w:rsid w:val="00B10406"/>
    <w:rsid w:val="00B10EFB"/>
    <w:rsid w:val="00B11BE0"/>
    <w:rsid w:val="00B1391E"/>
    <w:rsid w:val="00B15081"/>
    <w:rsid w:val="00B1639B"/>
    <w:rsid w:val="00B251C8"/>
    <w:rsid w:val="00B257CC"/>
    <w:rsid w:val="00B27DEF"/>
    <w:rsid w:val="00B30196"/>
    <w:rsid w:val="00B32060"/>
    <w:rsid w:val="00B326A4"/>
    <w:rsid w:val="00B32C51"/>
    <w:rsid w:val="00B32E1D"/>
    <w:rsid w:val="00B32F04"/>
    <w:rsid w:val="00B32F82"/>
    <w:rsid w:val="00B33F9C"/>
    <w:rsid w:val="00B34334"/>
    <w:rsid w:val="00B3469D"/>
    <w:rsid w:val="00B34A95"/>
    <w:rsid w:val="00B35579"/>
    <w:rsid w:val="00B3717B"/>
    <w:rsid w:val="00B3753D"/>
    <w:rsid w:val="00B44AAA"/>
    <w:rsid w:val="00B51D0F"/>
    <w:rsid w:val="00B5314A"/>
    <w:rsid w:val="00B5414C"/>
    <w:rsid w:val="00B5448B"/>
    <w:rsid w:val="00B544EE"/>
    <w:rsid w:val="00B54C57"/>
    <w:rsid w:val="00B55F0A"/>
    <w:rsid w:val="00B561C9"/>
    <w:rsid w:val="00B57025"/>
    <w:rsid w:val="00B6444C"/>
    <w:rsid w:val="00B65266"/>
    <w:rsid w:val="00B71970"/>
    <w:rsid w:val="00B7210E"/>
    <w:rsid w:val="00B73391"/>
    <w:rsid w:val="00B739C5"/>
    <w:rsid w:val="00B73D5E"/>
    <w:rsid w:val="00B746A0"/>
    <w:rsid w:val="00B74BF0"/>
    <w:rsid w:val="00B74E44"/>
    <w:rsid w:val="00B76A7E"/>
    <w:rsid w:val="00B76ECC"/>
    <w:rsid w:val="00B77D6C"/>
    <w:rsid w:val="00B81498"/>
    <w:rsid w:val="00B82635"/>
    <w:rsid w:val="00B82661"/>
    <w:rsid w:val="00B84F37"/>
    <w:rsid w:val="00B92131"/>
    <w:rsid w:val="00B93CE9"/>
    <w:rsid w:val="00B93F64"/>
    <w:rsid w:val="00B9492F"/>
    <w:rsid w:val="00B95164"/>
    <w:rsid w:val="00BA2F48"/>
    <w:rsid w:val="00BA3CBA"/>
    <w:rsid w:val="00BA63B4"/>
    <w:rsid w:val="00BA7CE7"/>
    <w:rsid w:val="00BB07D1"/>
    <w:rsid w:val="00BB1D49"/>
    <w:rsid w:val="00BB5A7E"/>
    <w:rsid w:val="00BC0A2C"/>
    <w:rsid w:val="00BC0CDE"/>
    <w:rsid w:val="00BC1B65"/>
    <w:rsid w:val="00BC1E70"/>
    <w:rsid w:val="00BC208B"/>
    <w:rsid w:val="00BC3ABB"/>
    <w:rsid w:val="00BC40B4"/>
    <w:rsid w:val="00BC4416"/>
    <w:rsid w:val="00BC5D7F"/>
    <w:rsid w:val="00BC6CA5"/>
    <w:rsid w:val="00BD104D"/>
    <w:rsid w:val="00BD1995"/>
    <w:rsid w:val="00BD254C"/>
    <w:rsid w:val="00BD3AC0"/>
    <w:rsid w:val="00BD42A1"/>
    <w:rsid w:val="00BD47C5"/>
    <w:rsid w:val="00BD73F9"/>
    <w:rsid w:val="00BE3F33"/>
    <w:rsid w:val="00BE46D9"/>
    <w:rsid w:val="00BE5165"/>
    <w:rsid w:val="00BE72DA"/>
    <w:rsid w:val="00BF062B"/>
    <w:rsid w:val="00BF302D"/>
    <w:rsid w:val="00BF3DCF"/>
    <w:rsid w:val="00C020ED"/>
    <w:rsid w:val="00C02640"/>
    <w:rsid w:val="00C12E92"/>
    <w:rsid w:val="00C14142"/>
    <w:rsid w:val="00C16A3F"/>
    <w:rsid w:val="00C17619"/>
    <w:rsid w:val="00C23076"/>
    <w:rsid w:val="00C23A9C"/>
    <w:rsid w:val="00C241B1"/>
    <w:rsid w:val="00C24851"/>
    <w:rsid w:val="00C32127"/>
    <w:rsid w:val="00C344E5"/>
    <w:rsid w:val="00C421A3"/>
    <w:rsid w:val="00C4287C"/>
    <w:rsid w:val="00C45275"/>
    <w:rsid w:val="00C469A9"/>
    <w:rsid w:val="00C51763"/>
    <w:rsid w:val="00C525CB"/>
    <w:rsid w:val="00C54DD8"/>
    <w:rsid w:val="00C57CBD"/>
    <w:rsid w:val="00C60459"/>
    <w:rsid w:val="00C60A25"/>
    <w:rsid w:val="00C618D1"/>
    <w:rsid w:val="00C63EC7"/>
    <w:rsid w:val="00C65621"/>
    <w:rsid w:val="00C65675"/>
    <w:rsid w:val="00C658AC"/>
    <w:rsid w:val="00C6666E"/>
    <w:rsid w:val="00C666A2"/>
    <w:rsid w:val="00C6758B"/>
    <w:rsid w:val="00C7074A"/>
    <w:rsid w:val="00C70996"/>
    <w:rsid w:val="00C713E6"/>
    <w:rsid w:val="00C72E46"/>
    <w:rsid w:val="00C7466E"/>
    <w:rsid w:val="00C76279"/>
    <w:rsid w:val="00C807E7"/>
    <w:rsid w:val="00C80B28"/>
    <w:rsid w:val="00C80D71"/>
    <w:rsid w:val="00C827CF"/>
    <w:rsid w:val="00C82E37"/>
    <w:rsid w:val="00C832D5"/>
    <w:rsid w:val="00C8344F"/>
    <w:rsid w:val="00C839BB"/>
    <w:rsid w:val="00C851DB"/>
    <w:rsid w:val="00C86B15"/>
    <w:rsid w:val="00C87359"/>
    <w:rsid w:val="00C87919"/>
    <w:rsid w:val="00C97849"/>
    <w:rsid w:val="00C97EB2"/>
    <w:rsid w:val="00CA0300"/>
    <w:rsid w:val="00CA1154"/>
    <w:rsid w:val="00CA2485"/>
    <w:rsid w:val="00CA2D6D"/>
    <w:rsid w:val="00CA2ECC"/>
    <w:rsid w:val="00CA45FC"/>
    <w:rsid w:val="00CA7352"/>
    <w:rsid w:val="00CB2448"/>
    <w:rsid w:val="00CB3114"/>
    <w:rsid w:val="00CB7965"/>
    <w:rsid w:val="00CB7C54"/>
    <w:rsid w:val="00CC1E72"/>
    <w:rsid w:val="00CC3C3B"/>
    <w:rsid w:val="00CC4256"/>
    <w:rsid w:val="00CC4DAE"/>
    <w:rsid w:val="00CD0260"/>
    <w:rsid w:val="00CD1B9F"/>
    <w:rsid w:val="00CD20DD"/>
    <w:rsid w:val="00CE042B"/>
    <w:rsid w:val="00CE0EB4"/>
    <w:rsid w:val="00CE5A37"/>
    <w:rsid w:val="00CE5FDC"/>
    <w:rsid w:val="00CE657A"/>
    <w:rsid w:val="00CF1E31"/>
    <w:rsid w:val="00CF6459"/>
    <w:rsid w:val="00CF7034"/>
    <w:rsid w:val="00D000E9"/>
    <w:rsid w:val="00D02CBF"/>
    <w:rsid w:val="00D038D5"/>
    <w:rsid w:val="00D06568"/>
    <w:rsid w:val="00D11678"/>
    <w:rsid w:val="00D11CC8"/>
    <w:rsid w:val="00D12CEA"/>
    <w:rsid w:val="00D147ED"/>
    <w:rsid w:val="00D14E12"/>
    <w:rsid w:val="00D15D6C"/>
    <w:rsid w:val="00D16B85"/>
    <w:rsid w:val="00D16FBF"/>
    <w:rsid w:val="00D21FA9"/>
    <w:rsid w:val="00D23654"/>
    <w:rsid w:val="00D255CE"/>
    <w:rsid w:val="00D26A66"/>
    <w:rsid w:val="00D26B5E"/>
    <w:rsid w:val="00D26CD7"/>
    <w:rsid w:val="00D314E1"/>
    <w:rsid w:val="00D31E86"/>
    <w:rsid w:val="00D325F6"/>
    <w:rsid w:val="00D33266"/>
    <w:rsid w:val="00D351B4"/>
    <w:rsid w:val="00D4044C"/>
    <w:rsid w:val="00D41569"/>
    <w:rsid w:val="00D42041"/>
    <w:rsid w:val="00D45FE8"/>
    <w:rsid w:val="00D6118A"/>
    <w:rsid w:val="00D612A1"/>
    <w:rsid w:val="00D61CDC"/>
    <w:rsid w:val="00D62C48"/>
    <w:rsid w:val="00D635BB"/>
    <w:rsid w:val="00D64747"/>
    <w:rsid w:val="00D652D5"/>
    <w:rsid w:val="00D71337"/>
    <w:rsid w:val="00D719DC"/>
    <w:rsid w:val="00D73B15"/>
    <w:rsid w:val="00D74DB3"/>
    <w:rsid w:val="00D76902"/>
    <w:rsid w:val="00D808D3"/>
    <w:rsid w:val="00D80C9E"/>
    <w:rsid w:val="00D84AD5"/>
    <w:rsid w:val="00D86763"/>
    <w:rsid w:val="00D86AA1"/>
    <w:rsid w:val="00D86EE7"/>
    <w:rsid w:val="00D87D8B"/>
    <w:rsid w:val="00D943FC"/>
    <w:rsid w:val="00D94BF4"/>
    <w:rsid w:val="00D95D95"/>
    <w:rsid w:val="00D96F97"/>
    <w:rsid w:val="00DA0CDB"/>
    <w:rsid w:val="00DA2D2B"/>
    <w:rsid w:val="00DA366F"/>
    <w:rsid w:val="00DA37A9"/>
    <w:rsid w:val="00DA38AE"/>
    <w:rsid w:val="00DA5C8A"/>
    <w:rsid w:val="00DA65A1"/>
    <w:rsid w:val="00DB0748"/>
    <w:rsid w:val="00DB0835"/>
    <w:rsid w:val="00DB2CF9"/>
    <w:rsid w:val="00DB3988"/>
    <w:rsid w:val="00DB5450"/>
    <w:rsid w:val="00DB5EB4"/>
    <w:rsid w:val="00DB6138"/>
    <w:rsid w:val="00DB6D2D"/>
    <w:rsid w:val="00DC7767"/>
    <w:rsid w:val="00DD0A76"/>
    <w:rsid w:val="00DD1F34"/>
    <w:rsid w:val="00DD2810"/>
    <w:rsid w:val="00DD2E93"/>
    <w:rsid w:val="00DD47F4"/>
    <w:rsid w:val="00DD659B"/>
    <w:rsid w:val="00DE1C09"/>
    <w:rsid w:val="00DE3439"/>
    <w:rsid w:val="00DE3C41"/>
    <w:rsid w:val="00DE3F59"/>
    <w:rsid w:val="00DE41CD"/>
    <w:rsid w:val="00DE5ADB"/>
    <w:rsid w:val="00DE677A"/>
    <w:rsid w:val="00DE690E"/>
    <w:rsid w:val="00DF2449"/>
    <w:rsid w:val="00DF3D38"/>
    <w:rsid w:val="00DF4818"/>
    <w:rsid w:val="00DF5B7F"/>
    <w:rsid w:val="00DF623E"/>
    <w:rsid w:val="00DF67AE"/>
    <w:rsid w:val="00E0039B"/>
    <w:rsid w:val="00E02CC3"/>
    <w:rsid w:val="00E125E3"/>
    <w:rsid w:val="00E12D2C"/>
    <w:rsid w:val="00E140FD"/>
    <w:rsid w:val="00E177F7"/>
    <w:rsid w:val="00E22397"/>
    <w:rsid w:val="00E237F2"/>
    <w:rsid w:val="00E2431B"/>
    <w:rsid w:val="00E24435"/>
    <w:rsid w:val="00E25473"/>
    <w:rsid w:val="00E27DCC"/>
    <w:rsid w:val="00E315BC"/>
    <w:rsid w:val="00E33952"/>
    <w:rsid w:val="00E36EFC"/>
    <w:rsid w:val="00E37E54"/>
    <w:rsid w:val="00E46CA1"/>
    <w:rsid w:val="00E51A76"/>
    <w:rsid w:val="00E520A5"/>
    <w:rsid w:val="00E52A30"/>
    <w:rsid w:val="00E53130"/>
    <w:rsid w:val="00E55831"/>
    <w:rsid w:val="00E5693B"/>
    <w:rsid w:val="00E61371"/>
    <w:rsid w:val="00E6504E"/>
    <w:rsid w:val="00E65621"/>
    <w:rsid w:val="00E65704"/>
    <w:rsid w:val="00E65F03"/>
    <w:rsid w:val="00E66BD8"/>
    <w:rsid w:val="00E6750B"/>
    <w:rsid w:val="00E7017F"/>
    <w:rsid w:val="00E7278E"/>
    <w:rsid w:val="00E72EC1"/>
    <w:rsid w:val="00E7740D"/>
    <w:rsid w:val="00E7756E"/>
    <w:rsid w:val="00E80109"/>
    <w:rsid w:val="00E823B8"/>
    <w:rsid w:val="00E84D06"/>
    <w:rsid w:val="00E84DF6"/>
    <w:rsid w:val="00E85957"/>
    <w:rsid w:val="00E860B8"/>
    <w:rsid w:val="00E86E0C"/>
    <w:rsid w:val="00E871F6"/>
    <w:rsid w:val="00E94B0D"/>
    <w:rsid w:val="00E95D3E"/>
    <w:rsid w:val="00EA0882"/>
    <w:rsid w:val="00EA47CC"/>
    <w:rsid w:val="00EA4CA2"/>
    <w:rsid w:val="00EA6F5E"/>
    <w:rsid w:val="00EB32C7"/>
    <w:rsid w:val="00EB68A7"/>
    <w:rsid w:val="00EC092A"/>
    <w:rsid w:val="00EC1D14"/>
    <w:rsid w:val="00EC6532"/>
    <w:rsid w:val="00EC6CE1"/>
    <w:rsid w:val="00EC7348"/>
    <w:rsid w:val="00EC7E15"/>
    <w:rsid w:val="00ED0779"/>
    <w:rsid w:val="00ED355D"/>
    <w:rsid w:val="00ED5F36"/>
    <w:rsid w:val="00EE0688"/>
    <w:rsid w:val="00EE1065"/>
    <w:rsid w:val="00EE3D57"/>
    <w:rsid w:val="00EE556B"/>
    <w:rsid w:val="00EE6DA3"/>
    <w:rsid w:val="00EF267C"/>
    <w:rsid w:val="00EF31B9"/>
    <w:rsid w:val="00EF3250"/>
    <w:rsid w:val="00F0004F"/>
    <w:rsid w:val="00F008B1"/>
    <w:rsid w:val="00F01783"/>
    <w:rsid w:val="00F017A2"/>
    <w:rsid w:val="00F018F3"/>
    <w:rsid w:val="00F03874"/>
    <w:rsid w:val="00F03FF7"/>
    <w:rsid w:val="00F05371"/>
    <w:rsid w:val="00F0750C"/>
    <w:rsid w:val="00F124DA"/>
    <w:rsid w:val="00F15377"/>
    <w:rsid w:val="00F1685A"/>
    <w:rsid w:val="00F30383"/>
    <w:rsid w:val="00F32441"/>
    <w:rsid w:val="00F32BB7"/>
    <w:rsid w:val="00F33089"/>
    <w:rsid w:val="00F36F96"/>
    <w:rsid w:val="00F40A56"/>
    <w:rsid w:val="00F436D4"/>
    <w:rsid w:val="00F44E75"/>
    <w:rsid w:val="00F519C0"/>
    <w:rsid w:val="00F51CC9"/>
    <w:rsid w:val="00F52530"/>
    <w:rsid w:val="00F53188"/>
    <w:rsid w:val="00F543DD"/>
    <w:rsid w:val="00F54E9E"/>
    <w:rsid w:val="00F55C2A"/>
    <w:rsid w:val="00F563E5"/>
    <w:rsid w:val="00F62C95"/>
    <w:rsid w:val="00F639EF"/>
    <w:rsid w:val="00F63BF4"/>
    <w:rsid w:val="00F678CA"/>
    <w:rsid w:val="00F71D11"/>
    <w:rsid w:val="00F76BB3"/>
    <w:rsid w:val="00F77D51"/>
    <w:rsid w:val="00F82CD2"/>
    <w:rsid w:val="00F87DD0"/>
    <w:rsid w:val="00F90BC2"/>
    <w:rsid w:val="00F9249F"/>
    <w:rsid w:val="00F94935"/>
    <w:rsid w:val="00F949A4"/>
    <w:rsid w:val="00F9529A"/>
    <w:rsid w:val="00FA026A"/>
    <w:rsid w:val="00FA080E"/>
    <w:rsid w:val="00FA2FA1"/>
    <w:rsid w:val="00FA4BF9"/>
    <w:rsid w:val="00FA5C2D"/>
    <w:rsid w:val="00FA6AE5"/>
    <w:rsid w:val="00FA771F"/>
    <w:rsid w:val="00FB2DC5"/>
    <w:rsid w:val="00FB5A31"/>
    <w:rsid w:val="00FB5C94"/>
    <w:rsid w:val="00FC2D09"/>
    <w:rsid w:val="00FC54CB"/>
    <w:rsid w:val="00FC5E66"/>
    <w:rsid w:val="00FC7D03"/>
    <w:rsid w:val="00FC7E35"/>
    <w:rsid w:val="00FC7EE3"/>
    <w:rsid w:val="00FC7FC3"/>
    <w:rsid w:val="00FD3190"/>
    <w:rsid w:val="00FE1F93"/>
    <w:rsid w:val="00FE3B2B"/>
    <w:rsid w:val="00FF095E"/>
    <w:rsid w:val="00FF2BDF"/>
    <w:rsid w:val="00FF360E"/>
    <w:rsid w:val="00FF3F88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5A114E"/>
  <w15:docId w15:val="{86C7ADD8-E46E-4CD2-9F8F-C3136468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0D71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067FD"/>
    <w:pPr>
      <w:keepNext/>
      <w:keepLines/>
      <w:pBdr>
        <w:bottom w:val="single" w:sz="4" w:space="2" w:color="851C00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aps/>
      <w:color w:val="262626" w:themeColor="text1" w:themeTint="D9"/>
      <w:sz w:val="32"/>
      <w:szCs w:val="32"/>
    </w:rPr>
  </w:style>
  <w:style w:type="paragraph" w:styleId="Nadpis2">
    <w:name w:val="heading 2"/>
    <w:basedOn w:val="Nadpis3"/>
    <w:next w:val="Normln"/>
    <w:link w:val="Nadpis2Char"/>
    <w:uiPriority w:val="9"/>
    <w:unhideWhenUsed/>
    <w:qFormat/>
    <w:rsid w:val="000803CD"/>
    <w:pPr>
      <w:outlineLvl w:val="1"/>
    </w:pPr>
    <w:rPr>
      <w:smallCap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77A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631400" w:themeColor="accent2" w:themeShade="BF"/>
      <w:sz w:val="32"/>
      <w:szCs w:val="3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EF3250"/>
    <w:pPr>
      <w:outlineLvl w:val="3"/>
    </w:pPr>
    <w:rPr>
      <w:b/>
      <w:bCs/>
      <w:smallCap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077A8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631400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077A8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420D00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077A8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420D00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077A8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420D00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077A8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20D00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Cs w:val="24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Standardnpsmoodstavce2">
    <w:name w:val="Standardní písmo odstavce2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 w:hint="default"/>
      <w:szCs w:val="24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  <w:b/>
    </w:rPr>
  </w:style>
  <w:style w:type="character" w:customStyle="1" w:styleId="WW8Num14z0">
    <w:name w:val="WW8Num14z0"/>
    <w:rPr>
      <w:rFonts w:ascii="Times New Roman" w:eastAsia="Times New Roman" w:hAnsi="Times New Roman" w:cs="Times New Roman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b/>
      <w:i w:val="0"/>
      <w:sz w:val="24"/>
      <w:u w:val="none"/>
    </w:rPr>
  </w:style>
  <w:style w:type="character" w:customStyle="1" w:styleId="WW8Num21z0">
    <w:name w:val="WW8Num21z0"/>
    <w:rPr>
      <w:rFonts w:ascii="Symbol" w:hAnsi="Symbol" w:cs="Symbol" w:hint="default"/>
      <w:color w:val="auto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/>
    </w:rPr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  <w:b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b/>
      <w:i w:val="0"/>
      <w:sz w:val="24"/>
      <w:u w:val="none"/>
    </w:rPr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  <w:rPr>
      <w:rFonts w:hint="default"/>
      <w:b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hint="default"/>
    </w:rPr>
  </w:style>
  <w:style w:type="character" w:customStyle="1" w:styleId="WW8Num42z0">
    <w:name w:val="WW8Num42z0"/>
    <w:rPr>
      <w:rFonts w:ascii="Times New Roman" w:hAnsi="Times New Roman" w:cs="Times New Roman" w:hint="default"/>
      <w:b/>
      <w:i w:val="0"/>
      <w:sz w:val="24"/>
      <w:u w:val="none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ascii="Arial" w:hAnsi="Arial" w:cs="Arial" w:hint="default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45z0">
    <w:name w:val="WW8Num45z0"/>
    <w:rPr>
      <w:rFonts w:ascii="Times New Roman" w:hAnsi="Times New Roman" w:cs="Times New Roman" w:hint="default"/>
      <w:sz w:val="24"/>
      <w:szCs w:val="24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  <w:rPr>
      <w:rFonts w:hint="default"/>
      <w:b/>
    </w:rPr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8z3">
    <w:name w:val="WW8Num48z3"/>
    <w:rPr>
      <w:rFonts w:ascii="Symbol" w:hAnsi="Symbol" w:cs="Symbol" w:hint="default"/>
    </w:rPr>
  </w:style>
  <w:style w:type="character" w:customStyle="1" w:styleId="WW8Num49z0">
    <w:name w:val="WW8Num49z0"/>
    <w:rPr>
      <w:rFonts w:hint="default"/>
    </w:rPr>
  </w:style>
  <w:style w:type="character" w:customStyle="1" w:styleId="WW8Num50z0">
    <w:name w:val="WW8Num50z0"/>
    <w:rPr>
      <w:rFonts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2z0">
    <w:name w:val="WW8Num52z0"/>
    <w:rPr>
      <w:rFonts w:ascii="Times New Roman" w:eastAsia="Times New Roman" w:hAnsi="Times New Roman" w:cs="Times New Roman" w:hint="default"/>
    </w:rPr>
  </w:style>
  <w:style w:type="character" w:customStyle="1" w:styleId="WW8Num52z1">
    <w:name w:val="WW8Num52z1"/>
    <w:rPr>
      <w:rFonts w:ascii="Courier New" w:hAnsi="Courier New" w:cs="Courier New" w:hint="default"/>
    </w:rPr>
  </w:style>
  <w:style w:type="character" w:customStyle="1" w:styleId="WW8Num52z2">
    <w:name w:val="WW8Num52z2"/>
    <w:rPr>
      <w:rFonts w:ascii="Wingdings" w:hAnsi="Wingdings" w:cs="Wingdings" w:hint="default"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3z0">
    <w:name w:val="WW8Num53z0"/>
    <w:rPr>
      <w:rFonts w:ascii="Wingdings" w:hAnsi="Wingdings" w:cs="Wingdings" w:hint="default"/>
    </w:rPr>
  </w:style>
  <w:style w:type="character" w:customStyle="1" w:styleId="WW8Num53z1">
    <w:name w:val="WW8Num53z1"/>
    <w:rPr>
      <w:rFonts w:ascii="Courier New" w:hAnsi="Courier New" w:cs="Courier New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4z0">
    <w:name w:val="WW8Num54z0"/>
    <w:rPr>
      <w:rFonts w:ascii="Times New Roman" w:hAnsi="Times New Roman" w:cs="Times New Roman" w:hint="default"/>
      <w:b/>
      <w:i w:val="0"/>
      <w:sz w:val="24"/>
      <w:u w:val="none"/>
    </w:rPr>
  </w:style>
  <w:style w:type="character" w:customStyle="1" w:styleId="WW8Num55z0">
    <w:name w:val="WW8Num55z0"/>
    <w:rPr>
      <w:rFonts w:ascii="Arial" w:eastAsia="Times New Roman" w:hAnsi="Arial" w:cs="Arial" w:hint="default"/>
    </w:rPr>
  </w:style>
  <w:style w:type="character" w:customStyle="1" w:styleId="WW8Num55z1">
    <w:name w:val="WW8Num55z1"/>
    <w:rPr>
      <w:rFonts w:ascii="Courier New" w:hAnsi="Courier New" w:cs="Courier New" w:hint="default"/>
    </w:rPr>
  </w:style>
  <w:style w:type="character" w:customStyle="1" w:styleId="WW8Num55z2">
    <w:name w:val="WW8Num55z2"/>
    <w:rPr>
      <w:rFonts w:ascii="Wingdings" w:hAnsi="Wingdings" w:cs="Wingdings" w:hint="default"/>
    </w:rPr>
  </w:style>
  <w:style w:type="character" w:customStyle="1" w:styleId="WW8Num55z3">
    <w:name w:val="WW8Num55z3"/>
    <w:rPr>
      <w:rFonts w:ascii="Symbol" w:hAnsi="Symbol" w:cs="Symbol" w:hint="default"/>
    </w:rPr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rFonts w:hint="default"/>
    </w:rPr>
  </w:style>
  <w:style w:type="character" w:customStyle="1" w:styleId="WW8Num58z0">
    <w:name w:val="WW8Num58z0"/>
  </w:style>
  <w:style w:type="character" w:customStyle="1" w:styleId="WW8Num59z0">
    <w:name w:val="WW8Num5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 w:hint="default"/>
    </w:rPr>
  </w:style>
  <w:style w:type="character" w:customStyle="1" w:styleId="WW8Num59z3">
    <w:name w:val="WW8Num59z3"/>
    <w:rPr>
      <w:rFonts w:ascii="Symbol" w:hAnsi="Symbol" w:cs="Symbol" w:hint="default"/>
    </w:rPr>
  </w:style>
  <w:style w:type="character" w:customStyle="1" w:styleId="WW8Num60z0">
    <w:name w:val="WW8Num60z0"/>
    <w:rPr>
      <w:rFonts w:ascii="Times New Roman" w:eastAsia="Times New Roman" w:hAnsi="Times New Roman" w:cs="Times New Roman" w:hint="default"/>
    </w:rPr>
  </w:style>
  <w:style w:type="character" w:customStyle="1" w:styleId="WW8Num60z1">
    <w:name w:val="WW8Num60z1"/>
  </w:style>
  <w:style w:type="character" w:customStyle="1" w:styleId="WW8Num60z2">
    <w:name w:val="WW8Num60z2"/>
    <w:rPr>
      <w:rFonts w:ascii="Wingdings" w:hAnsi="Wingdings" w:cs="Wingdings" w:hint="default"/>
    </w:rPr>
  </w:style>
  <w:style w:type="character" w:customStyle="1" w:styleId="WW8Num60z3">
    <w:name w:val="WW8Num60z3"/>
    <w:rPr>
      <w:rFonts w:ascii="Symbol" w:hAnsi="Symbol" w:cs="Symbol" w:hint="default"/>
    </w:rPr>
  </w:style>
  <w:style w:type="character" w:customStyle="1" w:styleId="WW8Num60z4">
    <w:name w:val="WW8Num60z4"/>
    <w:rPr>
      <w:rFonts w:ascii="Courier New" w:hAnsi="Courier New" w:cs="Courier New" w:hint="default"/>
    </w:rPr>
  </w:style>
  <w:style w:type="character" w:customStyle="1" w:styleId="WW8Num61z0">
    <w:name w:val="WW8Num61z0"/>
    <w:rPr>
      <w:rFonts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3z0">
    <w:name w:val="WW8Num63z0"/>
    <w:rPr>
      <w:rFonts w:hint="default"/>
    </w:rPr>
  </w:style>
  <w:style w:type="character" w:customStyle="1" w:styleId="WW8Num64z0">
    <w:name w:val="WW8Num64z0"/>
    <w:rPr>
      <w:rFonts w:hint="default"/>
      <w:b/>
    </w:rPr>
  </w:style>
  <w:style w:type="character" w:customStyle="1" w:styleId="WW8Num65z0">
    <w:name w:val="WW8Num65z0"/>
    <w:rPr>
      <w:rFonts w:hint="default"/>
    </w:rPr>
  </w:style>
  <w:style w:type="character" w:customStyle="1" w:styleId="WW8NumSt30z0">
    <w:name w:val="WW8NumSt30z0"/>
    <w:rPr>
      <w:rFonts w:ascii="Wingdings" w:hAnsi="Wingdings" w:cs="Wingdings" w:hint="default"/>
      <w:b w:val="0"/>
      <w:i w:val="0"/>
      <w:sz w:val="24"/>
      <w:u w:val="none"/>
    </w:rPr>
  </w:style>
  <w:style w:type="character" w:customStyle="1" w:styleId="Standardnpsmoodstavce1">
    <w:name w:val="Standardní písmo odstavce1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077A8"/>
    <w:rPr>
      <w:b/>
      <w:bCs/>
    </w:rPr>
  </w:style>
  <w:style w:type="character" w:styleId="slostrnky">
    <w:name w:val="page number"/>
    <w:basedOn w:val="Standardnpsmoodstavce1"/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Char2">
    <w:name w:val="Char2"/>
    <w:basedOn w:val="Standardnpsmoodstavce1"/>
  </w:style>
  <w:style w:type="character" w:customStyle="1" w:styleId="Char">
    <w:name w:val="Char"/>
    <w:rPr>
      <w:b/>
      <w:bCs/>
    </w:rPr>
  </w:style>
  <w:style w:type="character" w:customStyle="1" w:styleId="ZpatChar">
    <w:name w:val="Zápatí Char"/>
    <w:basedOn w:val="Standardnpsmoodstavce2"/>
    <w:uiPriority w:val="99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link w:val="ZkladntextChar"/>
    <w:rPr>
      <w:rFonts w:ascii="Arial" w:hAnsi="Arial" w:cs="Arial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rcenzptenadresa">
    <w:name w:val="Zkrácená zpáteční adresa"/>
    <w:basedOn w:val="Normln"/>
    <w:rPr>
      <w:sz w:val="24"/>
    </w:rPr>
  </w:style>
  <w:style w:type="paragraph" w:customStyle="1" w:styleId="Textvbloku1">
    <w:name w:val="Text v bloku1"/>
    <w:basedOn w:val="Normln"/>
    <w:pPr>
      <w:ind w:left="426" w:right="50"/>
    </w:pPr>
    <w:rPr>
      <w:sz w:val="44"/>
    </w:rPr>
  </w:style>
  <w:style w:type="paragraph" w:styleId="Zkladntextodsazen">
    <w:name w:val="Body Text Indent"/>
    <w:basedOn w:val="Normln"/>
    <w:link w:val="ZkladntextodsazenChar"/>
    <w:pPr>
      <w:tabs>
        <w:tab w:val="left" w:pos="2835"/>
      </w:tabs>
      <w:ind w:left="2832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pPr>
      <w:spacing w:line="360" w:lineRule="auto"/>
    </w:pPr>
    <w:rPr>
      <w:rFonts w:ascii="Arial Narrow" w:hAnsi="Arial Narrow" w:cs="Arial Narrow"/>
    </w:rPr>
  </w:style>
  <w:style w:type="paragraph" w:customStyle="1" w:styleId="Zkladntext21">
    <w:name w:val="Základní text 21"/>
    <w:basedOn w:val="Normln"/>
    <w:rPr>
      <w:sz w:val="24"/>
    </w:rPr>
  </w:style>
  <w:style w:type="paragraph" w:customStyle="1" w:styleId="Textkomente1">
    <w:name w:val="Text komentáře1"/>
    <w:basedOn w:val="Normln"/>
  </w:style>
  <w:style w:type="paragraph" w:customStyle="1" w:styleId="Zkladntext31">
    <w:name w:val="Základní text 31"/>
    <w:basedOn w:val="Normln"/>
    <w:pPr>
      <w:spacing w:after="120"/>
    </w:pPr>
    <w:rPr>
      <w:sz w:val="16"/>
      <w:szCs w:val="16"/>
    </w:rPr>
  </w:style>
  <w:style w:type="paragraph" w:customStyle="1" w:styleId="Zkladntextodsazen21">
    <w:name w:val="Základní text odsazený 21"/>
    <w:basedOn w:val="Normln"/>
    <w:pPr>
      <w:spacing w:after="120" w:line="480" w:lineRule="auto"/>
      <w:ind w:left="283"/>
    </w:pPr>
  </w:style>
  <w:style w:type="paragraph" w:customStyle="1" w:styleId="Normal">
    <w:name w:val="[Normal]"/>
    <w:pPr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</w:pPr>
    <w:rPr>
      <w:sz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EU Albertina" w:hAnsi="EU Albertina" w:cs="EU Albertina"/>
      <w:color w:val="000000"/>
      <w:sz w:val="24"/>
      <w:lang w:eastAsia="ar-SA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customStyle="1" w:styleId="normalodsazene">
    <w:name w:val="normalodsazene"/>
    <w:basedOn w:val="Normln"/>
    <w:pPr>
      <w:spacing w:before="100" w:after="100"/>
    </w:pPr>
    <w:rPr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CharCharChar1CharCharCharCharCharChar">
    <w:name w:val="Char Char Char1 Char Char Char Char Char Char"/>
    <w:basedOn w:val="Normln"/>
    <w:rsid w:val="004B51D1"/>
    <w:pPr>
      <w:spacing w:line="240" w:lineRule="exact"/>
    </w:pPr>
    <w:rPr>
      <w:rFonts w:ascii="Times New Roman Bold" w:hAnsi="Times New Roman Bold" w:cs="Times New Roman Bold"/>
      <w:szCs w:val="26"/>
      <w:lang w:val="sk-SK"/>
    </w:rPr>
  </w:style>
  <w:style w:type="paragraph" w:styleId="Odstavecseseznamem">
    <w:name w:val="List Paragraph"/>
    <w:basedOn w:val="Normln"/>
    <w:uiPriority w:val="34"/>
    <w:qFormat/>
    <w:rsid w:val="00006D18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F1685A"/>
    <w:pPr>
      <w:spacing w:before="100" w:beforeAutospacing="1" w:after="100" w:afterAutospacing="1"/>
    </w:pPr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077A8"/>
    <w:rPr>
      <w:i/>
      <w:iCs/>
      <w:color w:val="000000" w:themeColor="text1"/>
    </w:rPr>
  </w:style>
  <w:style w:type="character" w:customStyle="1" w:styleId="st">
    <w:name w:val="st"/>
    <w:basedOn w:val="Standardnpsmoodstavce"/>
    <w:rsid w:val="00DA65A1"/>
  </w:style>
  <w:style w:type="paragraph" w:styleId="Nzev">
    <w:name w:val="Title"/>
    <w:basedOn w:val="Normln"/>
    <w:next w:val="Normln"/>
    <w:link w:val="NzevChar"/>
    <w:uiPriority w:val="10"/>
    <w:qFormat/>
    <w:rsid w:val="003077A8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3077A8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77A8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77A8"/>
    <w:rPr>
      <w:caps/>
      <w:color w:val="404040" w:themeColor="text1" w:themeTint="BF"/>
      <w:spacing w:val="20"/>
      <w:sz w:val="28"/>
      <w:szCs w:val="28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77A8"/>
    <w:pPr>
      <w:pBdr>
        <w:top w:val="single" w:sz="24" w:space="4" w:color="851C00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77A8"/>
    <w:rPr>
      <w:rFonts w:asciiTheme="majorHAnsi" w:eastAsiaTheme="majorEastAsia" w:hAnsiTheme="majorHAnsi" w:cstheme="majorBidi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3077A8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3077A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3077A8"/>
    <w:rPr>
      <w:i/>
      <w:iCs/>
      <w:color w:val="595959" w:themeColor="text1" w:themeTint="A6"/>
    </w:rPr>
  </w:style>
  <w:style w:type="paragraph" w:styleId="Nadpisobsahu">
    <w:name w:val="TOC Heading"/>
    <w:basedOn w:val="Nadpis1"/>
    <w:next w:val="Normln"/>
    <w:uiPriority w:val="39"/>
    <w:unhideWhenUsed/>
    <w:qFormat/>
    <w:rsid w:val="003077A8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F44E75"/>
    <w:pPr>
      <w:spacing w:after="100" w:line="259" w:lineRule="auto"/>
      <w:ind w:left="220"/>
      <w:jc w:val="left"/>
    </w:pPr>
    <w:rPr>
      <w:rFonts w:cs="Times New Roman"/>
    </w:rPr>
  </w:style>
  <w:style w:type="paragraph" w:styleId="Obsah1">
    <w:name w:val="toc 1"/>
    <w:basedOn w:val="Normln"/>
    <w:next w:val="Normln"/>
    <w:autoRedefine/>
    <w:uiPriority w:val="39"/>
    <w:unhideWhenUsed/>
    <w:rsid w:val="00F44E75"/>
    <w:pPr>
      <w:spacing w:after="100" w:line="259" w:lineRule="auto"/>
      <w:jc w:val="left"/>
    </w:pPr>
    <w:rPr>
      <w:rFonts w:cs="Times New Roman"/>
    </w:rPr>
  </w:style>
  <w:style w:type="paragraph" w:styleId="Obsah3">
    <w:name w:val="toc 3"/>
    <w:basedOn w:val="Normln"/>
    <w:next w:val="Normln"/>
    <w:autoRedefine/>
    <w:uiPriority w:val="39"/>
    <w:unhideWhenUsed/>
    <w:rsid w:val="00F44E75"/>
    <w:pPr>
      <w:spacing w:after="100" w:line="259" w:lineRule="auto"/>
      <w:ind w:left="440"/>
      <w:jc w:val="left"/>
    </w:pPr>
    <w:rPr>
      <w:rFonts w:cs="Times New Roman"/>
    </w:rPr>
  </w:style>
  <w:style w:type="character" w:customStyle="1" w:styleId="5yl5">
    <w:name w:val="_5yl5"/>
    <w:basedOn w:val="Standardnpsmoodstavce"/>
    <w:rsid w:val="0074724D"/>
  </w:style>
  <w:style w:type="paragraph" w:styleId="Bezmezer">
    <w:name w:val="No Spacing"/>
    <w:link w:val="BezmezerChar"/>
    <w:uiPriority w:val="1"/>
    <w:qFormat/>
    <w:rsid w:val="003077A8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376B2"/>
  </w:style>
  <w:style w:type="character" w:customStyle="1" w:styleId="ZkladntextChar">
    <w:name w:val="Základní text Char"/>
    <w:basedOn w:val="Standardnpsmoodstavce"/>
    <w:link w:val="Zkladntext"/>
    <w:rsid w:val="004F5AB8"/>
    <w:rPr>
      <w:rFonts w:ascii="Arial" w:hAnsi="Arial" w:cs="Arial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4F5AB8"/>
    <w:rPr>
      <w:rFonts w:ascii="Calibri Light" w:hAnsi="Calibri Light" w:cs="Calibri Light"/>
      <w:sz w:val="24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7F2958"/>
    <w:rPr>
      <w:color w:val="605E5C"/>
      <w:shd w:val="clear" w:color="auto" w:fill="E1DFDD"/>
    </w:rPr>
  </w:style>
  <w:style w:type="paragraph" w:styleId="Titulek">
    <w:name w:val="caption"/>
    <w:basedOn w:val="Normln"/>
    <w:next w:val="Normln"/>
    <w:uiPriority w:val="35"/>
    <w:unhideWhenUsed/>
    <w:qFormat/>
    <w:rsid w:val="003077A8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B067FD"/>
    <w:rPr>
      <w:rFonts w:asciiTheme="majorHAnsi" w:eastAsiaTheme="majorEastAsia" w:hAnsiTheme="majorHAnsi" w:cstheme="majorBidi"/>
      <w:caps/>
      <w:color w:val="262626" w:themeColor="text1" w:themeTint="D9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803CD"/>
    <w:rPr>
      <w:rFonts w:asciiTheme="majorHAnsi" w:eastAsiaTheme="majorEastAsia" w:hAnsiTheme="majorHAnsi" w:cstheme="majorBidi"/>
      <w:smallCaps/>
      <w:color w:val="631400" w:themeColor="accent2" w:themeShade="BF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3077A8"/>
    <w:rPr>
      <w:rFonts w:asciiTheme="majorHAnsi" w:eastAsiaTheme="majorEastAsia" w:hAnsiTheme="majorHAnsi" w:cstheme="majorBidi"/>
      <w:color w:val="631400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EF3250"/>
    <w:rPr>
      <w:rFonts w:asciiTheme="majorHAnsi" w:eastAsiaTheme="majorEastAsia" w:hAnsiTheme="majorHAnsi" w:cstheme="majorBidi"/>
      <w:b/>
      <w:bCs/>
      <w:smallCaps/>
      <w:color w:val="631400" w:themeColor="accent2" w:themeShade="BF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3077A8"/>
    <w:rPr>
      <w:rFonts w:asciiTheme="majorHAnsi" w:eastAsiaTheme="majorEastAsia" w:hAnsiTheme="majorHAnsi" w:cstheme="majorBidi"/>
      <w:color w:val="631400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3077A8"/>
    <w:rPr>
      <w:rFonts w:asciiTheme="majorHAnsi" w:eastAsiaTheme="majorEastAsia" w:hAnsiTheme="majorHAnsi" w:cstheme="majorBidi"/>
      <w:i/>
      <w:iCs/>
      <w:color w:val="420D00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rsid w:val="003077A8"/>
    <w:rPr>
      <w:rFonts w:asciiTheme="majorHAnsi" w:eastAsiaTheme="majorEastAsia" w:hAnsiTheme="majorHAnsi" w:cstheme="majorBidi"/>
      <w:b/>
      <w:bCs/>
      <w:color w:val="420D00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sid w:val="003077A8"/>
    <w:rPr>
      <w:rFonts w:asciiTheme="majorHAnsi" w:eastAsiaTheme="majorEastAsia" w:hAnsiTheme="majorHAnsi" w:cstheme="majorBidi"/>
      <w:color w:val="420D00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sid w:val="003077A8"/>
    <w:rPr>
      <w:rFonts w:asciiTheme="majorHAnsi" w:eastAsiaTheme="majorEastAsia" w:hAnsiTheme="majorHAnsi" w:cstheme="majorBidi"/>
      <w:i/>
      <w:iCs/>
      <w:color w:val="420D00" w:themeColor="accent2" w:themeShade="80"/>
      <w:sz w:val="22"/>
      <w:szCs w:val="22"/>
    </w:rPr>
  </w:style>
  <w:style w:type="character" w:styleId="Zdraznnintenzivn">
    <w:name w:val="Intense Emphasis"/>
    <w:basedOn w:val="Zdraznn"/>
    <w:uiPriority w:val="21"/>
    <w:qFormat/>
    <w:rsid w:val="009C5B1D"/>
    <w:rPr>
      <w:rFonts w:asciiTheme="majorHAnsi" w:hAnsiTheme="majorHAnsi" w:cstheme="majorHAnsi"/>
      <w:b/>
      <w:bCs/>
      <w:i/>
      <w:iCs/>
      <w:color w:val="851C00" w:themeColor="accent2"/>
    </w:rPr>
  </w:style>
  <w:style w:type="character" w:styleId="Odkazjemn">
    <w:name w:val="Subtle Reference"/>
    <w:basedOn w:val="Standardnpsmoodstavce"/>
    <w:uiPriority w:val="31"/>
    <w:qFormat/>
    <w:rsid w:val="003077A8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3077A8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3077A8"/>
    <w:rPr>
      <w:b/>
      <w:bCs/>
      <w:caps w:val="0"/>
      <w:smallCaps/>
      <w:spacing w:val="0"/>
    </w:rPr>
  </w:style>
  <w:style w:type="paragraph" w:customStyle="1" w:styleId="l5">
    <w:name w:val="l5"/>
    <w:basedOn w:val="Normln"/>
    <w:rsid w:val="006241B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6">
    <w:name w:val="l6"/>
    <w:basedOn w:val="Normln"/>
    <w:rsid w:val="006241B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6241B1"/>
    <w:rPr>
      <w:i/>
      <w:iCs/>
    </w:rPr>
  </w:style>
  <w:style w:type="paragraph" w:customStyle="1" w:styleId="l7">
    <w:name w:val="l7"/>
    <w:basedOn w:val="Normln"/>
    <w:rsid w:val="001F3F3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39"/>
    <w:rsid w:val="00F124D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2">
    <w:name w:val="Style32"/>
    <w:basedOn w:val="Normln"/>
    <w:qFormat/>
    <w:rsid w:val="00247AB3"/>
    <w:pPr>
      <w:widowControl w:val="0"/>
      <w:suppressAutoHyphens/>
      <w:spacing w:after="0" w:line="275" w:lineRule="exact"/>
      <w:ind w:hanging="335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evize">
    <w:name w:val="Revision"/>
    <w:hidden/>
    <w:uiPriority w:val="99"/>
    <w:semiHidden/>
    <w:rsid w:val="005E6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38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568">
              <w:marLeft w:val="0"/>
              <w:marRight w:val="0"/>
              <w:marTop w:val="360"/>
              <w:marBottom w:val="5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5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246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71495">
              <w:marLeft w:val="30"/>
              <w:marRight w:val="24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8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090314">
              <w:marLeft w:val="30"/>
              <w:marRight w:val="24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0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2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2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2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2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8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1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3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4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1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4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6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8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4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4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43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4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1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9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2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9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8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6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2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74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6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0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1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0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5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8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0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90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6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9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4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3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6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25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4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2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4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0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9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32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96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2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6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0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9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4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59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9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0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3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1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80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6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0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0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6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7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4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94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0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1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2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0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1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03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8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5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89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5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14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53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7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27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3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63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6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7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6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17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4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1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9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7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0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1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1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1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63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7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4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12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2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3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0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9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1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2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06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2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45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1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8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4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4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1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87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4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5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0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8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14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4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4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5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66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6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0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0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05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8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8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1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9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3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2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6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7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53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1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3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6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7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4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3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8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6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6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0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1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14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6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94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84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9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75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4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1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9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4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24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1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3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8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4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6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3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6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09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5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1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1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5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0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97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15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9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3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2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8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5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1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2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3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6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4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4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50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56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4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5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1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6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3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4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4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9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0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1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7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7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0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8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90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5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15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3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51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2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4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56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8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3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65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1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0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2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9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3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5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4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3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3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0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8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5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5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5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7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0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3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2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26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54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97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67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7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36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3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2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0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2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2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1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3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9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2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8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2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6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7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6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3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1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4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53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8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8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9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2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6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2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1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1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5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6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1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7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8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4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65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2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6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04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1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3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1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39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4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3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4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9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9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04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60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06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33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8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9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8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5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0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3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1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0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08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3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3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9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2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2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5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48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81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9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55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3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82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2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1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7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9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6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0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2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9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9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6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6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0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9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96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1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1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1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57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9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8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3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33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2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0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0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6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4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7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8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2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5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2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3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8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85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35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6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4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7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5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7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83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5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9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6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6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9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7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2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2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1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9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4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8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5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7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1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2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76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0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0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63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9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40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7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33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3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2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1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3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52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9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9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9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7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3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8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8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9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4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85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52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04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1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1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6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8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1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6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1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3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37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9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0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6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5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6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80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3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73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2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2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7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4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5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1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83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1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0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8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4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80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72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1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9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6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5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5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9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1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0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1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6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9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44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9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5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7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3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2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7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45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3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0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26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5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2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1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2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5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3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1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1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0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4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4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2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2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8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9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9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8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80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3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2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8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8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2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9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5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27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1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60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54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25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23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03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2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90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97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4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32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5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3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5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3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2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7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5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2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9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2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0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9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6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16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63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87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0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34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1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8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1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7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42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8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0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0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0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7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7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9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6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0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06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8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5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5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0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4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0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2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87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0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5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0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4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0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1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2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2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2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0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03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5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9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6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9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0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5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5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3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4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5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9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3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6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4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7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2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0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4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4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73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4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13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7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7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5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9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1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1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9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8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5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1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1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9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0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1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1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5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0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02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0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43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03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9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8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6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3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4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23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2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4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2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7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3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8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9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4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54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7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7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3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77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8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6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5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6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0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6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8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5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0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1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3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9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63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1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5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5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9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4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2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1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3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56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2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3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9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0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5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0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87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0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2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3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02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3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8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0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6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1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9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0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8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8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8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0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0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5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2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3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9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64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79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54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1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2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4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4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7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2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27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6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0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16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4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6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4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53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7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1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4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46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1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3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3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66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1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1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7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4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7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6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3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1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0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5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2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5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52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7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8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5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2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0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2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9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0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1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1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1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3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1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1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1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2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92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6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2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2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3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2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2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5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1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1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4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9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9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3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9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3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8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43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1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5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8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2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3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4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76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1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2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8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5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1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1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0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1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8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6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1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0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59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4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8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3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2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53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2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16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42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9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7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0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0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9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1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64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56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4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0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8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71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4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43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9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3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1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2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7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1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9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4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2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6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9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8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1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5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1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1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4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9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2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9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2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2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1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6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5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6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8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68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6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8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8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8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1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8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7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1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6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7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0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6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9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17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7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9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62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5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3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5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1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2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25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4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75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9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8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2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7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4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4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5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2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9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4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93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6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3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0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3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9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7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5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9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3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9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4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2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0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4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7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6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35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0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2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8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73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2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8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4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9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7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6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9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7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0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4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8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3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6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2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96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9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7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1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8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45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8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84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1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7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1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7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8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6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2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8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3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2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5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1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5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4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1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9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3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3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06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0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1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1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67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0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0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9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0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8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52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8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2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8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8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72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3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50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9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97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5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45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7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9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9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8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56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8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8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2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3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3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1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9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1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49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9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7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5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4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5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82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7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89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8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4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1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2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3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1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3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1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63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7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0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0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7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5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5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46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1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6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47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7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3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0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5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35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4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4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44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2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6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9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47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2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2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5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1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7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94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9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76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3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39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9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8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1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25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1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0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2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1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3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7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6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7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06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9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4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6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6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5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8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9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13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4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3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5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7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6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4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8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3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25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53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3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05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97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1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8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5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6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9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1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0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5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0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26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3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6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44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1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7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3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7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5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23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2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4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93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0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34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8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1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2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8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2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7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1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6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8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6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0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0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46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5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4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4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5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9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9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77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0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60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8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5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27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8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6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5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35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6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1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9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2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0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26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08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1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3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7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4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2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13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1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4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0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2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1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32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7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3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3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5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1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2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7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6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00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1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38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1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0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8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8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97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4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2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1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1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4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0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0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8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5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8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4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02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49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3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7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0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5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8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16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0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4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1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57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12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8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6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8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1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12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9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2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3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99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9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03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3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1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7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26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0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1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22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1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6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7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8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0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7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26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9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13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0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83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5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1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0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9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3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26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0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6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7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5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98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3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2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7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6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4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9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6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8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7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6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5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9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1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8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8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9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0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7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4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73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7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8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2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1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3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51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15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35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1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34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3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74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2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9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0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44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0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1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3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42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0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8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7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91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8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54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07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8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5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1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4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84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89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4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73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5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8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3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9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16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2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03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8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9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7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3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8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65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3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0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1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8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9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26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2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99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96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89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9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7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73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2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0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7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5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8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5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1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5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7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3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23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8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7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9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5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2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5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5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04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0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7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5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94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0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1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3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0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9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73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3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1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0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9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6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83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7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1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6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6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2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76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4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1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7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9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5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9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3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8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6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7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7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1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6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8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5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8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4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1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1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7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2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0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4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9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7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8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7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9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0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2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96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4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96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7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37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9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2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0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2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3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7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1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8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1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2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2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6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8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5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2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0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7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9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0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52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0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4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3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2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2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0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9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1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2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3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03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24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9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8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1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9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5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2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5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3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2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6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1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8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3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0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6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3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7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3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8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9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4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5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1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2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0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8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9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9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6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5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8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30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6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02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64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06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2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8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6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7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8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0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66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8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24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1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9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5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5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2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37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1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59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4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4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4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0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8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4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0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0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6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0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7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4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0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1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03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6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0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2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9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9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55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2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4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8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0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7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01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1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6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7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5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3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1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3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36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8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0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20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7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8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2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1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2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9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85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63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9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98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5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2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7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3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9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30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6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2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6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6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60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30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9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3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5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6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4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8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7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56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4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0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4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05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7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9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53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07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6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8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6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66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9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3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0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0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8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8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3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8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9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3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3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8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06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5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33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0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36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9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8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8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8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6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3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93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1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4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7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1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7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73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69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3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6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4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7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0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6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8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5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1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1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3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2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2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3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3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1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4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97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6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2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9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9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17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2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1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3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0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1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0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9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1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65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92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4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63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7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3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1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1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0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9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7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0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6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9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1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40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4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7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7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3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1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3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7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5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5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7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46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16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3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0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2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6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23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4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46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11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5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2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13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3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4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4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9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8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1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5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4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3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7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0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1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6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3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9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48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3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4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1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4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0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4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1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75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1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9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1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8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8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2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6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16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2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3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63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16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0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0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1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16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66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3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9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2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2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0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72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1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05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3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5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9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2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0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4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8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0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6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2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34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73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4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7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4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0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3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9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39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3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7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7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1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9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4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43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5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8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9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3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9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8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2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5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4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4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2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1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9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8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5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4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97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6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1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0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66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7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26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52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8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2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46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84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8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4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0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8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8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7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7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12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7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1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9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9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04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1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0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46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5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8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1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25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5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0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4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5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24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0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1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30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15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9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7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84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7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7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0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0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2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53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43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7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14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64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7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2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1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7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1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9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6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5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8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7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2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4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9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5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4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7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7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4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5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23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03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95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8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0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52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1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9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3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3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1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25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3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23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6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05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9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36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0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96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4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5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1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0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2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0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8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2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15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1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46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9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0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2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4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16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23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0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5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0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2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3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76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9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6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36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3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8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8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98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2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4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1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7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8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9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8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15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26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6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39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5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0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0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1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3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12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2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6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9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2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73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98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29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2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32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0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93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8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6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0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0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3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1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0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05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2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8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76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2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0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79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2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72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0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9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9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1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8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76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1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6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7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9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1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9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2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2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3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8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1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3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0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7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66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5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19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2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6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6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3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9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1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0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7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7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2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7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7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1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43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0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8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6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4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8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5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2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43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2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8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6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7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0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5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2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64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9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6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0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2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0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91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4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1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1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2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2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9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8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2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8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0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2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0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0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1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36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95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15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5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2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2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2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8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1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3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16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0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2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3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6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7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8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8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27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4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4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7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9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1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33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7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3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68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2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červen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851C00"/>
      </a:accent1>
      <a:accent2>
        <a:srgbClr val="851C00"/>
      </a:accent2>
      <a:accent3>
        <a:srgbClr val="851C00"/>
      </a:accent3>
      <a:accent4>
        <a:srgbClr val="851C00"/>
      </a:accent4>
      <a:accent5>
        <a:srgbClr val="851C00"/>
      </a:accent5>
      <a:accent6>
        <a:srgbClr val="851C00"/>
      </a:accent6>
      <a:hlink>
        <a:srgbClr val="000000"/>
      </a:hlink>
      <a:folHlink>
        <a:srgbClr val="000000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souhrnná technická zpráva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DAB168-8AE3-4DC2-914E-FCB6BA59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3921</TotalTime>
  <Pages>13</Pages>
  <Words>3694</Words>
  <Characters>21796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PARK U CIHELNY IVANČICE
- II. etapa</vt:lpstr>
    </vt:vector>
  </TitlesOfParts>
  <Company>Atelier v 8 spol. s. r. o.</Company>
  <LinksUpToDate>false</LinksUpToDate>
  <CharactersWithSpaces>25440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U CIHELNY IVANČICE
- I. etapa</dc:title>
  <dc:subject>dokumentace pro provádění stavby</dc:subject>
  <dc:creator>Ing. Jitka Vágnerová</dc:creator>
  <cp:keywords/>
  <dc:description/>
  <cp:lastModifiedBy>Kubíková Liběna Mgr.</cp:lastModifiedBy>
  <cp:revision>39</cp:revision>
  <cp:lastPrinted>2025-03-24T23:20:00Z</cp:lastPrinted>
  <dcterms:created xsi:type="dcterms:W3CDTF">2024-04-29T07:32:00Z</dcterms:created>
  <dcterms:modified xsi:type="dcterms:W3CDTF">2025-04-09T09:29:00Z</dcterms:modified>
</cp:coreProperties>
</file>